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17DF88" w14:textId="0DC76F10" w:rsidR="00AB15F9" w:rsidRDefault="00AB15F9">
      <w:pPr>
        <w:pStyle w:val="Pealkiri1"/>
        <w:spacing w:before="0" w:after="240"/>
        <w:rPr>
          <w:rFonts w:ascii="Times New Roman" w:hAnsi="Times New Roman" w:cs="Times New Roman"/>
          <w:bCs w:val="0"/>
          <w:szCs w:val="24"/>
        </w:rPr>
      </w:pPr>
      <w:r>
        <w:rPr>
          <w:rFonts w:ascii="Times New Roman" w:hAnsi="Times New Roman" w:cs="Times New Roman"/>
          <w:bCs w:val="0"/>
          <w:szCs w:val="24"/>
        </w:rPr>
        <w:t xml:space="preserve">Lisa </w:t>
      </w:r>
      <w:r w:rsidR="00D33CAA">
        <w:rPr>
          <w:rFonts w:ascii="Times New Roman" w:hAnsi="Times New Roman" w:cs="Times New Roman"/>
          <w:bCs w:val="0"/>
          <w:szCs w:val="24"/>
        </w:rPr>
        <w:t>1</w:t>
      </w:r>
    </w:p>
    <w:p w14:paraId="5644C235" w14:textId="556C62AA" w:rsidR="00062715" w:rsidRDefault="00525096">
      <w:pPr>
        <w:pStyle w:val="Pealkiri1"/>
        <w:spacing w:before="0" w:after="240"/>
        <w:rPr>
          <w:rFonts w:cs="Times New Roman"/>
          <w:bCs w:val="0"/>
          <w:szCs w:val="24"/>
        </w:rPr>
      </w:pPr>
      <w:r>
        <w:rPr>
          <w:rFonts w:ascii="Times New Roman" w:hAnsi="Times New Roman" w:cs="Times New Roman"/>
          <w:bCs w:val="0"/>
          <w:szCs w:val="24"/>
        </w:rPr>
        <w:t>Narva-Jõesuu linna</w:t>
      </w:r>
      <w:r w:rsidR="00062715">
        <w:rPr>
          <w:rFonts w:ascii="Times New Roman" w:hAnsi="Times New Roman" w:cs="Times New Roman"/>
          <w:bCs w:val="0"/>
          <w:szCs w:val="24"/>
        </w:rPr>
        <w:t xml:space="preserve"> kriisikomisjoni 202</w:t>
      </w:r>
      <w:r w:rsidR="004F39A8">
        <w:rPr>
          <w:rFonts w:ascii="Times New Roman" w:hAnsi="Times New Roman" w:cs="Times New Roman"/>
          <w:bCs w:val="0"/>
          <w:szCs w:val="24"/>
        </w:rPr>
        <w:t>6</w:t>
      </w:r>
      <w:r w:rsidR="00062715">
        <w:rPr>
          <w:rFonts w:ascii="Times New Roman" w:hAnsi="Times New Roman" w:cs="Times New Roman"/>
          <w:bCs w:val="0"/>
          <w:szCs w:val="24"/>
        </w:rPr>
        <w:t xml:space="preserve"> tööplaan </w:t>
      </w:r>
    </w:p>
    <w:p w14:paraId="26DB4864" w14:textId="5128D88E" w:rsidR="00062715" w:rsidRDefault="00062715">
      <w:pPr>
        <w:spacing w:after="240"/>
        <w:rPr>
          <w:rFonts w:cs="Times New Roman"/>
          <w:szCs w:val="24"/>
        </w:rPr>
      </w:pPr>
      <w:r w:rsidRPr="00D13A33">
        <w:rPr>
          <w:rFonts w:ascii="Times New Roman" w:hAnsi="Times New Roman" w:cs="Times New Roman"/>
          <w:sz w:val="24"/>
          <w:szCs w:val="24"/>
        </w:rPr>
        <w:t xml:space="preserve">Kinnitatud: </w:t>
      </w:r>
      <w:r w:rsidR="00CB56AC">
        <w:rPr>
          <w:rFonts w:ascii="Times New Roman" w:hAnsi="Times New Roman" w:cs="Times New Roman"/>
          <w:sz w:val="24"/>
          <w:szCs w:val="24"/>
        </w:rPr>
        <w:t>25</w:t>
      </w:r>
      <w:r w:rsidR="002263EA">
        <w:rPr>
          <w:rFonts w:ascii="Times New Roman" w:hAnsi="Times New Roman" w:cs="Times New Roman"/>
          <w:sz w:val="24"/>
          <w:szCs w:val="24"/>
        </w:rPr>
        <w:t>.</w:t>
      </w:r>
      <w:r w:rsidR="006934E1">
        <w:rPr>
          <w:rFonts w:ascii="Times New Roman" w:hAnsi="Times New Roman" w:cs="Times New Roman"/>
          <w:sz w:val="24"/>
          <w:szCs w:val="24"/>
        </w:rPr>
        <w:t>1</w:t>
      </w:r>
      <w:r w:rsidR="00CB56AC">
        <w:rPr>
          <w:rFonts w:ascii="Times New Roman" w:hAnsi="Times New Roman" w:cs="Times New Roman"/>
          <w:sz w:val="24"/>
          <w:szCs w:val="24"/>
        </w:rPr>
        <w:t>1</w:t>
      </w:r>
      <w:r w:rsidR="002263EA">
        <w:rPr>
          <w:rFonts w:ascii="Times New Roman" w:hAnsi="Times New Roman" w:cs="Times New Roman"/>
          <w:sz w:val="24"/>
          <w:szCs w:val="24"/>
        </w:rPr>
        <w:t>.</w:t>
      </w:r>
      <w:r w:rsidRPr="00D13A33">
        <w:rPr>
          <w:rFonts w:ascii="Times New Roman" w:hAnsi="Times New Roman" w:cs="Times New Roman"/>
          <w:sz w:val="24"/>
          <w:szCs w:val="24"/>
        </w:rPr>
        <w:t>202</w:t>
      </w:r>
      <w:r w:rsidR="0053298F">
        <w:rPr>
          <w:rFonts w:ascii="Times New Roman" w:hAnsi="Times New Roman" w:cs="Times New Roman"/>
          <w:sz w:val="24"/>
          <w:szCs w:val="24"/>
        </w:rPr>
        <w:t>5</w:t>
      </w:r>
      <w:r w:rsidRPr="00D13A33">
        <w:rPr>
          <w:rFonts w:ascii="Times New Roman" w:hAnsi="Times New Roman" w:cs="Times New Roman"/>
          <w:sz w:val="24"/>
          <w:szCs w:val="24"/>
        </w:rPr>
        <w:t xml:space="preserve"> kriisikomisjoni koosolekul</w:t>
      </w:r>
    </w:p>
    <w:tbl>
      <w:tblPr>
        <w:tblW w:w="0" w:type="auto"/>
        <w:tblInd w:w="-11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8"/>
        <w:gridCol w:w="4536"/>
        <w:gridCol w:w="2268"/>
        <w:gridCol w:w="2268"/>
        <w:gridCol w:w="5037"/>
      </w:tblGrid>
      <w:tr w:rsidR="00062715" w14:paraId="0A561DFF" w14:textId="77777777" w:rsidTr="007D43D8">
        <w:trPr>
          <w:trHeight w:val="368"/>
        </w:trPr>
        <w:tc>
          <w:tcPr>
            <w:tcW w:w="97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F2DBDB"/>
            <w:tcMar>
              <w:left w:w="70" w:type="dxa"/>
              <w:right w:w="70" w:type="dxa"/>
            </w:tcMar>
            <w:vAlign w:val="center"/>
          </w:tcPr>
          <w:p w14:paraId="4574F5B3" w14:textId="77777777" w:rsidR="00062715" w:rsidRDefault="00062715">
            <w:pPr>
              <w:spacing w:before="60" w:after="60"/>
              <w:ind w:left="720"/>
              <w:jc w:val="center"/>
              <w:rPr>
                <w:rFonts w:cs="Times New Roman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Tööplaan</w:t>
            </w:r>
          </w:p>
        </w:tc>
        <w:tc>
          <w:tcPr>
            <w:tcW w:w="5037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E5DFEC"/>
            <w:tcMar>
              <w:left w:w="70" w:type="dxa"/>
              <w:right w:w="70" w:type="dxa"/>
            </w:tcMar>
            <w:vAlign w:val="center"/>
          </w:tcPr>
          <w:p w14:paraId="3302B7E8" w14:textId="77777777" w:rsidR="00062715" w:rsidRDefault="00062715">
            <w:pPr>
              <w:spacing w:before="60" w:after="60"/>
              <w:ind w:left="720"/>
              <w:jc w:val="center"/>
              <w:rPr>
                <w:rFonts w:cs="Times New Roman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Tööplaani täitmise aruanne</w:t>
            </w:r>
          </w:p>
        </w:tc>
      </w:tr>
      <w:tr w:rsidR="00062715" w14:paraId="24047664" w14:textId="77777777" w:rsidTr="008F3D01"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tcMar>
              <w:left w:w="108" w:type="dxa"/>
              <w:right w:w="108" w:type="dxa"/>
            </w:tcMar>
            <w:vAlign w:val="center"/>
          </w:tcPr>
          <w:p w14:paraId="24C96388" w14:textId="77777777" w:rsidR="00062715" w:rsidRDefault="00062715" w:rsidP="008F3D01">
            <w:pPr>
              <w:spacing w:after="0"/>
              <w:ind w:left="-57" w:right="-57"/>
              <w:rPr>
                <w:rFonts w:cs="Times New Roman"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>Jrk</w:t>
            </w:r>
            <w:r>
              <w:rPr>
                <w:rFonts w:cs="Times New Roman"/>
                <w:szCs w:val="24"/>
              </w:rPr>
              <w:br/>
            </w:r>
            <w:r>
              <w:rPr>
                <w:rFonts w:ascii="Times New Roman" w:hAnsi="Times New Roman" w:cs="Times New Roman"/>
                <w:b/>
                <w:szCs w:val="24"/>
              </w:rPr>
              <w:t>nr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tcMar>
              <w:left w:w="108" w:type="dxa"/>
              <w:right w:w="108" w:type="dxa"/>
            </w:tcMar>
            <w:vAlign w:val="center"/>
          </w:tcPr>
          <w:p w14:paraId="5CFC0C1B" w14:textId="77777777" w:rsidR="00062715" w:rsidRDefault="00062715">
            <w:pPr>
              <w:spacing w:after="0"/>
              <w:ind w:left="-57" w:right="-57"/>
              <w:jc w:val="center"/>
              <w:rPr>
                <w:rFonts w:cs="Times New Roman"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>Tegevus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tcMar>
              <w:left w:w="108" w:type="dxa"/>
              <w:right w:w="108" w:type="dxa"/>
            </w:tcMar>
            <w:vAlign w:val="center"/>
          </w:tcPr>
          <w:p w14:paraId="4C694E63" w14:textId="20CF9962" w:rsidR="00062715" w:rsidRDefault="00062715">
            <w:pPr>
              <w:spacing w:after="0"/>
              <w:ind w:left="-57" w:right="-57"/>
              <w:jc w:val="center"/>
              <w:rPr>
                <w:rFonts w:cs="Times New Roman"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>Vastutav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92D050"/>
            <w:tcMar>
              <w:left w:w="108" w:type="dxa"/>
              <w:right w:w="108" w:type="dxa"/>
            </w:tcMar>
            <w:vAlign w:val="center"/>
          </w:tcPr>
          <w:p w14:paraId="7EF0F8FD" w14:textId="77777777" w:rsidR="00062715" w:rsidRDefault="00062715">
            <w:pPr>
              <w:spacing w:after="0"/>
              <w:ind w:left="-57" w:right="-57"/>
              <w:jc w:val="center"/>
              <w:rPr>
                <w:rFonts w:cs="Times New Roman"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>Aeg/ periood</w:t>
            </w:r>
          </w:p>
        </w:tc>
        <w:tc>
          <w:tcPr>
            <w:tcW w:w="5037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tcMar>
              <w:left w:w="108" w:type="dxa"/>
              <w:right w:w="108" w:type="dxa"/>
            </w:tcMar>
            <w:vAlign w:val="center"/>
          </w:tcPr>
          <w:p w14:paraId="7D8CF79E" w14:textId="77777777" w:rsidR="00062715" w:rsidRDefault="00062715">
            <w:pPr>
              <w:spacing w:after="0"/>
              <w:ind w:left="-57" w:right="-57"/>
              <w:jc w:val="center"/>
              <w:rPr>
                <w:rFonts w:cs="Times New Roman"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>Tegevused – kuidas tehtud, mis tehtud</w:t>
            </w:r>
          </w:p>
        </w:tc>
      </w:tr>
      <w:tr w:rsidR="00526AC1" w14:paraId="0FED520C" w14:textId="77777777" w:rsidTr="008F3D01"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5A3E95E5" w14:textId="77777777" w:rsidR="00526AC1" w:rsidRPr="00482CFD" w:rsidRDefault="00526AC1" w:rsidP="00526AC1">
            <w:pPr>
              <w:numPr>
                <w:ilvl w:val="0"/>
                <w:numId w:val="1"/>
              </w:numPr>
              <w:spacing w:after="0"/>
              <w:ind w:right="-57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2E095B8B" w14:textId="2BC2D904" w:rsidR="00526AC1" w:rsidRPr="00160A87" w:rsidRDefault="00526AC1" w:rsidP="00526AC1">
            <w:pPr>
              <w:ind w:left="-57" w:right="-57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Vähemalt nelja</w:t>
            </w:r>
            <w:r w:rsidRPr="00160A87">
              <w:rPr>
                <w:rFonts w:ascii="Times New Roman" w:hAnsi="Times New Roman" w:cs="Times New Roman"/>
                <w:szCs w:val="24"/>
              </w:rPr>
              <w:t xml:space="preserve"> kriisikomisjoni istungi läbiviimine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3809A5CF" w14:textId="4C2DACF2" w:rsidR="00526AC1" w:rsidRDefault="00526AC1" w:rsidP="00526AC1">
            <w:pPr>
              <w:ind w:left="-57" w:right="-57"/>
              <w:rPr>
                <w:rFonts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Kriisikomisjon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left w:w="108" w:type="dxa"/>
              <w:right w:w="108" w:type="dxa"/>
            </w:tcMar>
          </w:tcPr>
          <w:p w14:paraId="652AC685" w14:textId="18537951" w:rsidR="00526AC1" w:rsidRDefault="00526AC1" w:rsidP="00526AC1">
            <w:pPr>
              <w:spacing w:after="0"/>
              <w:ind w:left="-57" w:right="-57"/>
              <w:rPr>
                <w:rFonts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Jaanuar 202</w:t>
            </w:r>
            <w:r w:rsidR="004F39A8">
              <w:rPr>
                <w:rFonts w:ascii="Times New Roman" w:hAnsi="Times New Roman" w:cs="Times New Roman"/>
                <w:szCs w:val="24"/>
              </w:rPr>
              <w:t>6</w:t>
            </w:r>
          </w:p>
          <w:p w14:paraId="15E58DFC" w14:textId="25F1B668" w:rsidR="00526AC1" w:rsidRDefault="00526AC1" w:rsidP="00526AC1">
            <w:pPr>
              <w:spacing w:after="0"/>
              <w:ind w:left="-57" w:right="-57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M</w:t>
            </w:r>
            <w:r>
              <w:rPr>
                <w:rFonts w:cs="Times New Roman"/>
                <w:szCs w:val="24"/>
              </w:rPr>
              <w:t>ä</w:t>
            </w:r>
            <w:r>
              <w:rPr>
                <w:rFonts w:cs="Times New Roman"/>
                <w:szCs w:val="24"/>
              </w:rPr>
              <w:t>rts 202</w:t>
            </w:r>
            <w:r w:rsidR="004F39A8">
              <w:rPr>
                <w:rFonts w:cs="Times New Roman"/>
                <w:szCs w:val="24"/>
              </w:rPr>
              <w:t>6</w:t>
            </w:r>
          </w:p>
          <w:p w14:paraId="2D33BB55" w14:textId="34864508" w:rsidR="00526AC1" w:rsidRDefault="00526AC1" w:rsidP="00526AC1">
            <w:pPr>
              <w:spacing w:after="0"/>
              <w:ind w:left="-57" w:right="-57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Mai 202</w:t>
            </w:r>
            <w:r w:rsidR="004F39A8">
              <w:rPr>
                <w:rFonts w:cs="Times New Roman"/>
                <w:szCs w:val="24"/>
              </w:rPr>
              <w:t>6</w:t>
            </w:r>
          </w:p>
          <w:p w14:paraId="350ED1BB" w14:textId="5B583D5D" w:rsidR="00526AC1" w:rsidRDefault="00526AC1" w:rsidP="00526AC1">
            <w:pPr>
              <w:spacing w:after="0"/>
              <w:ind w:left="-57" w:right="-57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November 202</w:t>
            </w:r>
            <w:r w:rsidR="004F39A8">
              <w:rPr>
                <w:rFonts w:cs="Times New Roman"/>
                <w:szCs w:val="24"/>
              </w:rPr>
              <w:t>6</w:t>
            </w:r>
          </w:p>
        </w:tc>
        <w:tc>
          <w:tcPr>
            <w:tcW w:w="5037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1490BE9D" w14:textId="7D533611" w:rsidR="00526AC1" w:rsidRDefault="00526AC1" w:rsidP="00526AC1">
            <w:pPr>
              <w:spacing w:after="0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526AC1" w14:paraId="43FC3CF7" w14:textId="77777777" w:rsidTr="008F3D01"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1E715500" w14:textId="77777777" w:rsidR="00526AC1" w:rsidRPr="00482CFD" w:rsidRDefault="00526AC1" w:rsidP="00526AC1">
            <w:pPr>
              <w:numPr>
                <w:ilvl w:val="0"/>
                <w:numId w:val="1"/>
              </w:numPr>
              <w:spacing w:after="0"/>
              <w:ind w:right="-57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7CD6B524" w14:textId="6336FEB0" w:rsidR="00526AC1" w:rsidRPr="005A0AD4" w:rsidRDefault="00526AC1" w:rsidP="00526AC1">
            <w:pPr>
              <w:ind w:left="-57" w:right="-57"/>
              <w:rPr>
                <w:rFonts w:ascii="Times New Roman" w:hAnsi="Times New Roman" w:cs="Times New Roman"/>
              </w:rPr>
            </w:pPr>
            <w:r w:rsidRPr="006A448A">
              <w:rPr>
                <w:rFonts w:ascii="Times New Roman" w:hAnsi="Times New Roman" w:cs="Times New Roman"/>
              </w:rPr>
              <w:t xml:space="preserve">IERKK 1 </w:t>
            </w:r>
            <w:r>
              <w:rPr>
                <w:rFonts w:ascii="Times New Roman" w:hAnsi="Times New Roman" w:cs="Times New Roman"/>
              </w:rPr>
              <w:t>osalemine.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53F0259B" w14:textId="31916E00" w:rsidR="00526AC1" w:rsidRDefault="00526AC1" w:rsidP="00526AC1">
            <w:pPr>
              <w:ind w:left="-57" w:right="-57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Kriisikomisjon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left w:w="108" w:type="dxa"/>
              <w:right w:w="108" w:type="dxa"/>
            </w:tcMar>
          </w:tcPr>
          <w:p w14:paraId="3EDF8B24" w14:textId="15C0D90E" w:rsidR="00526AC1" w:rsidRDefault="001154DA" w:rsidP="00526AC1">
            <w:pPr>
              <w:ind w:left="-57" w:right="-57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Veebruar</w:t>
            </w:r>
          </w:p>
        </w:tc>
        <w:tc>
          <w:tcPr>
            <w:tcW w:w="5037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20E9CA22" w14:textId="46873CDA" w:rsidR="00526AC1" w:rsidRDefault="00526AC1" w:rsidP="00526AC1">
            <w:pPr>
              <w:spacing w:after="0"/>
              <w:ind w:left="-57" w:right="-57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</w:tr>
      <w:tr w:rsidR="00526AC1" w14:paraId="6B68E1BD" w14:textId="77777777" w:rsidTr="008F3D01"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4D9C1A1E" w14:textId="77777777" w:rsidR="00526AC1" w:rsidRPr="00482CFD" w:rsidRDefault="00526AC1" w:rsidP="00526AC1">
            <w:pPr>
              <w:numPr>
                <w:ilvl w:val="0"/>
                <w:numId w:val="1"/>
              </w:numPr>
              <w:spacing w:after="0"/>
              <w:ind w:right="-57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78A2C497" w14:textId="3B0C1257" w:rsidR="00526AC1" w:rsidRPr="00160A87" w:rsidRDefault="00526AC1" w:rsidP="00526AC1">
            <w:pPr>
              <w:ind w:right="-57"/>
              <w:rPr>
                <w:rFonts w:ascii="Times New Roman" w:hAnsi="Times New Roman" w:cs="Times New Roman"/>
                <w:szCs w:val="24"/>
              </w:rPr>
            </w:pPr>
            <w:r w:rsidRPr="006A448A">
              <w:rPr>
                <w:rFonts w:ascii="Times New Roman" w:hAnsi="Times New Roman" w:cs="Times New Roman"/>
                <w:szCs w:val="24"/>
              </w:rPr>
              <w:t xml:space="preserve">IERKK 2 </w:t>
            </w:r>
            <w:r w:rsidR="004F39A8">
              <w:rPr>
                <w:rFonts w:ascii="Times New Roman" w:hAnsi="Times New Roman" w:cs="Times New Roman"/>
                <w:szCs w:val="24"/>
              </w:rPr>
              <w:t>osalemine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175CD0F1" w14:textId="05B49836" w:rsidR="00526AC1" w:rsidRDefault="00526AC1" w:rsidP="00526AC1">
            <w:pPr>
              <w:ind w:left="-57" w:right="-57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Kriisikomisjon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left w:w="108" w:type="dxa"/>
              <w:right w:w="108" w:type="dxa"/>
            </w:tcMar>
          </w:tcPr>
          <w:p w14:paraId="5EC8593C" w14:textId="69930CFA" w:rsidR="00526AC1" w:rsidRDefault="001154DA" w:rsidP="00526AC1">
            <w:pPr>
              <w:ind w:left="-57" w:right="-57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mai</w:t>
            </w:r>
          </w:p>
        </w:tc>
        <w:tc>
          <w:tcPr>
            <w:tcW w:w="5037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471428AA" w14:textId="3AB81672" w:rsidR="00526AC1" w:rsidRDefault="00526AC1" w:rsidP="00526AC1">
            <w:pPr>
              <w:spacing w:after="0"/>
              <w:ind w:left="-57" w:right="-57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</w:tr>
      <w:tr w:rsidR="00526AC1" w14:paraId="2DF7B5E3" w14:textId="77777777" w:rsidTr="008F3D01">
        <w:tc>
          <w:tcPr>
            <w:tcW w:w="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21389312" w14:textId="77777777" w:rsidR="00526AC1" w:rsidRPr="00482CFD" w:rsidRDefault="00526AC1" w:rsidP="00526AC1">
            <w:pPr>
              <w:numPr>
                <w:ilvl w:val="0"/>
                <w:numId w:val="1"/>
              </w:numPr>
              <w:spacing w:after="0"/>
              <w:ind w:right="-57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126EE55F" w14:textId="1CF61AE0" w:rsidR="00526AC1" w:rsidRPr="006B331C" w:rsidRDefault="00526AC1" w:rsidP="00526AC1">
            <w:pPr>
              <w:ind w:left="-57" w:right="-57"/>
              <w:rPr>
                <w:rFonts w:ascii="Times New Roman" w:hAnsi="Times New Roman" w:cs="Times New Roman"/>
                <w:szCs w:val="24"/>
              </w:rPr>
            </w:pPr>
            <w:r w:rsidRPr="006A448A">
              <w:rPr>
                <w:rFonts w:ascii="Times New Roman" w:hAnsi="Times New Roman" w:cs="Times New Roman"/>
                <w:szCs w:val="24"/>
              </w:rPr>
              <w:t xml:space="preserve">IERKK 3 </w:t>
            </w:r>
            <w:r w:rsidR="004F39A8">
              <w:rPr>
                <w:rFonts w:ascii="Times New Roman" w:hAnsi="Times New Roman" w:cs="Times New Roman"/>
                <w:szCs w:val="24"/>
              </w:rPr>
              <w:t>osalemine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43621A18" w14:textId="07F7D622" w:rsidR="00526AC1" w:rsidRPr="006B331C" w:rsidRDefault="00526AC1" w:rsidP="00526AC1">
            <w:pPr>
              <w:ind w:left="-57" w:right="-57"/>
              <w:rPr>
                <w:rFonts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Kriisikomisjon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left w:w="108" w:type="dxa"/>
              <w:right w:w="108" w:type="dxa"/>
            </w:tcMar>
          </w:tcPr>
          <w:p w14:paraId="258FE77B" w14:textId="6819BF54" w:rsidR="00526AC1" w:rsidRDefault="001154DA" w:rsidP="00526AC1">
            <w:pPr>
              <w:ind w:left="-57" w:right="-57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September</w:t>
            </w:r>
          </w:p>
        </w:tc>
        <w:tc>
          <w:tcPr>
            <w:tcW w:w="5037" w:type="dxa"/>
            <w:tcBorders>
              <w:top w:val="nil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1CB02E94" w14:textId="2BB7ADA9" w:rsidR="00526AC1" w:rsidRDefault="00526AC1" w:rsidP="00526AC1">
            <w:pPr>
              <w:spacing w:after="0"/>
              <w:ind w:left="-57" w:right="-57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</w:tr>
      <w:tr w:rsidR="00526AC1" w14:paraId="0A489D91" w14:textId="77777777" w:rsidTr="008F3D01">
        <w:tc>
          <w:tcPr>
            <w:tcW w:w="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22B3544A" w14:textId="77777777" w:rsidR="00526AC1" w:rsidRPr="00482CFD" w:rsidRDefault="00526AC1" w:rsidP="00526AC1">
            <w:pPr>
              <w:numPr>
                <w:ilvl w:val="0"/>
                <w:numId w:val="1"/>
              </w:numPr>
              <w:spacing w:after="0"/>
              <w:ind w:right="-57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54B557A6" w14:textId="2E7D9AFD" w:rsidR="00526AC1" w:rsidRPr="00D368DF" w:rsidRDefault="00526AC1" w:rsidP="00526AC1">
            <w:pPr>
              <w:ind w:left="-57" w:right="-57"/>
              <w:rPr>
                <w:rFonts w:ascii="Times New Roman" w:hAnsi="Times New Roman" w:cs="Times New Roman"/>
                <w:szCs w:val="24"/>
              </w:rPr>
            </w:pPr>
            <w:r w:rsidRPr="006A448A">
              <w:rPr>
                <w:rFonts w:ascii="Times New Roman" w:hAnsi="Times New Roman" w:cs="Times New Roman"/>
                <w:szCs w:val="24"/>
              </w:rPr>
              <w:t xml:space="preserve">IERKK 4 </w:t>
            </w:r>
            <w:r w:rsidR="004F39A8">
              <w:rPr>
                <w:rFonts w:ascii="Times New Roman" w:hAnsi="Times New Roman" w:cs="Times New Roman"/>
                <w:szCs w:val="24"/>
              </w:rPr>
              <w:t>osalemine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4BF0610F" w14:textId="51191C2F" w:rsidR="00526AC1" w:rsidRDefault="00526AC1" w:rsidP="00526AC1">
            <w:pPr>
              <w:ind w:left="-57" w:right="-57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Kriisikomisjon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left w:w="108" w:type="dxa"/>
              <w:right w:w="108" w:type="dxa"/>
            </w:tcMar>
          </w:tcPr>
          <w:p w14:paraId="5FC8498C" w14:textId="01DCBDA9" w:rsidR="00526AC1" w:rsidRDefault="001154DA" w:rsidP="00526AC1">
            <w:pPr>
              <w:ind w:left="-57" w:right="-57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Detsember</w:t>
            </w:r>
          </w:p>
        </w:tc>
        <w:tc>
          <w:tcPr>
            <w:tcW w:w="5037" w:type="dxa"/>
            <w:tcBorders>
              <w:top w:val="nil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21BA7C8B" w14:textId="77777777" w:rsidR="00526AC1" w:rsidRDefault="00526AC1" w:rsidP="00526AC1">
            <w:pPr>
              <w:spacing w:after="0"/>
              <w:ind w:left="-57" w:right="-57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</w:tr>
      <w:tr w:rsidR="00526AC1" w14:paraId="591FB361" w14:textId="77777777" w:rsidTr="008F3D01">
        <w:tc>
          <w:tcPr>
            <w:tcW w:w="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5864EAD2" w14:textId="77777777" w:rsidR="00526AC1" w:rsidRPr="00482CFD" w:rsidRDefault="00526AC1" w:rsidP="00526AC1">
            <w:pPr>
              <w:numPr>
                <w:ilvl w:val="0"/>
                <w:numId w:val="1"/>
              </w:numPr>
              <w:spacing w:after="0"/>
              <w:ind w:right="-57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32916656" w14:textId="081076F6" w:rsidR="00526AC1" w:rsidRPr="004F39A8" w:rsidRDefault="004F39A8" w:rsidP="00526AC1">
            <w:pPr>
              <w:ind w:left="-57" w:right="-57"/>
              <w:rPr>
                <w:rFonts w:ascii="Times New Roman" w:hAnsi="Times New Roman" w:cs="Times New Roman"/>
                <w:szCs w:val="24"/>
              </w:rPr>
            </w:pPr>
            <w:r w:rsidRPr="004F39A8">
              <w:rPr>
                <w:rFonts w:ascii="Times New Roman" w:hAnsi="Times New Roman" w:cs="Times New Roman"/>
                <w:szCs w:val="24"/>
              </w:rPr>
              <w:t>ETO toimepidevuse riskianalüüsi ja plaani kooskõlastamine ja kinnitamine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0F0FC83D" w14:textId="204241B3" w:rsidR="00526AC1" w:rsidRDefault="00526AC1" w:rsidP="00526AC1">
            <w:pPr>
              <w:ind w:left="-57" w:right="-57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Kriisikomisjon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left w:w="108" w:type="dxa"/>
              <w:right w:w="108" w:type="dxa"/>
            </w:tcMar>
          </w:tcPr>
          <w:p w14:paraId="6B817B36" w14:textId="5C2828CC" w:rsidR="00526AC1" w:rsidRDefault="004F39A8" w:rsidP="00526AC1">
            <w:pPr>
              <w:ind w:left="-57" w:right="-57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Veebruar- aprill </w:t>
            </w:r>
            <w:r w:rsidR="00526AC1">
              <w:rPr>
                <w:rFonts w:ascii="Times New Roman" w:hAnsi="Times New Roman" w:cs="Times New Roman"/>
                <w:szCs w:val="24"/>
              </w:rPr>
              <w:t>202</w:t>
            </w:r>
            <w:r>
              <w:rPr>
                <w:rFonts w:ascii="Times New Roman" w:hAnsi="Times New Roman" w:cs="Times New Roman"/>
                <w:szCs w:val="24"/>
              </w:rPr>
              <w:t>6</w:t>
            </w:r>
          </w:p>
        </w:tc>
        <w:tc>
          <w:tcPr>
            <w:tcW w:w="5037" w:type="dxa"/>
            <w:tcBorders>
              <w:top w:val="nil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6160C984" w14:textId="77777777" w:rsidR="00526AC1" w:rsidRDefault="00526AC1" w:rsidP="00526AC1">
            <w:pPr>
              <w:spacing w:after="0"/>
              <w:ind w:left="-57" w:right="-57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</w:tr>
      <w:tr w:rsidR="0053298F" w14:paraId="17104D7D" w14:textId="77777777" w:rsidTr="008F3D01">
        <w:tc>
          <w:tcPr>
            <w:tcW w:w="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54E1230F" w14:textId="77777777" w:rsidR="0053298F" w:rsidRPr="00482CFD" w:rsidRDefault="0053298F" w:rsidP="00526AC1">
            <w:pPr>
              <w:numPr>
                <w:ilvl w:val="0"/>
                <w:numId w:val="1"/>
              </w:numPr>
              <w:spacing w:after="0"/>
              <w:ind w:right="-57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5C0ACA11" w14:textId="5A8D1BF3" w:rsidR="0053298F" w:rsidRPr="004F39A8" w:rsidRDefault="0053298F" w:rsidP="00526AC1">
            <w:pPr>
              <w:ind w:left="-57" w:right="-57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ETO-de </w:t>
            </w:r>
            <w:r w:rsidRPr="004F39A8">
              <w:rPr>
                <w:rFonts w:ascii="Times New Roman" w:hAnsi="Times New Roman" w:cs="Times New Roman"/>
                <w:szCs w:val="24"/>
              </w:rPr>
              <w:t>toimepidevuse riskianalüüsi</w:t>
            </w:r>
            <w:r>
              <w:rPr>
                <w:rFonts w:ascii="Times New Roman" w:hAnsi="Times New Roman" w:cs="Times New Roman"/>
                <w:szCs w:val="24"/>
              </w:rPr>
              <w:t xml:space="preserve"> enne kinnitamist </w:t>
            </w:r>
            <w:proofErr w:type="spellStart"/>
            <w:r>
              <w:rPr>
                <w:rFonts w:ascii="Times New Roman" w:hAnsi="Times New Roman" w:cs="Times New Roman"/>
                <w:szCs w:val="24"/>
              </w:rPr>
              <w:t>KRA-ga</w:t>
            </w:r>
            <w:proofErr w:type="spellEnd"/>
            <w:r>
              <w:rPr>
                <w:rFonts w:ascii="Times New Roman" w:hAnsi="Times New Roman" w:cs="Times New Roman"/>
                <w:szCs w:val="24"/>
              </w:rPr>
              <w:t xml:space="preserve"> kooskõlastamine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24F6E34A" w14:textId="19E6DCEA" w:rsidR="0053298F" w:rsidRDefault="0053298F" w:rsidP="00526AC1">
            <w:pPr>
              <w:ind w:left="-57" w:right="-57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Kriisikomisjon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left w:w="108" w:type="dxa"/>
              <w:right w:w="108" w:type="dxa"/>
            </w:tcMar>
          </w:tcPr>
          <w:p w14:paraId="2E7A640D" w14:textId="1C84FA88" w:rsidR="0053298F" w:rsidRDefault="0053298F" w:rsidP="00526AC1">
            <w:pPr>
              <w:ind w:left="-57" w:right="-57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Veebruar- aprill 2026</w:t>
            </w:r>
          </w:p>
        </w:tc>
        <w:tc>
          <w:tcPr>
            <w:tcW w:w="5037" w:type="dxa"/>
            <w:tcBorders>
              <w:top w:val="nil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285D1C38" w14:textId="77777777" w:rsidR="0053298F" w:rsidRDefault="0053298F" w:rsidP="00526AC1">
            <w:pPr>
              <w:spacing w:after="0"/>
              <w:ind w:left="-57" w:right="-57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</w:tr>
      <w:tr w:rsidR="00526AC1" w14:paraId="3A89B5C0" w14:textId="77777777" w:rsidTr="008F3D01">
        <w:tc>
          <w:tcPr>
            <w:tcW w:w="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24018D7D" w14:textId="77777777" w:rsidR="00526AC1" w:rsidRPr="00482CFD" w:rsidRDefault="00526AC1" w:rsidP="00526AC1">
            <w:pPr>
              <w:numPr>
                <w:ilvl w:val="0"/>
                <w:numId w:val="1"/>
              </w:numPr>
              <w:spacing w:after="0"/>
              <w:ind w:right="-57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6A9DC8ED" w14:textId="0523293F" w:rsidR="00526AC1" w:rsidRPr="009F3706" w:rsidRDefault="00526AC1" w:rsidP="00526AC1">
            <w:pPr>
              <w:ind w:left="-57" w:right="-57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R</w:t>
            </w:r>
            <w:r w:rsidRPr="006B331C">
              <w:rPr>
                <w:rFonts w:ascii="Times New Roman" w:hAnsi="Times New Roman" w:cs="Times New Roman"/>
                <w:szCs w:val="24"/>
              </w:rPr>
              <w:t>iskirühma kuuluvad isikud on kaardistatud</w:t>
            </w:r>
            <w:r>
              <w:rPr>
                <w:rFonts w:ascii="Times New Roman" w:hAnsi="Times New Roman" w:cs="Times New Roman"/>
                <w:szCs w:val="24"/>
              </w:rPr>
              <w:t xml:space="preserve"> ja r</w:t>
            </w:r>
            <w:r w:rsidRPr="006B331C">
              <w:rPr>
                <w:rFonts w:ascii="Times New Roman" w:hAnsi="Times New Roman" w:cs="Times New Roman"/>
                <w:szCs w:val="24"/>
              </w:rPr>
              <w:t>iskirühmade abistamise võimalus on hädaolukorraks planeeritud</w:t>
            </w:r>
            <w:r>
              <w:rPr>
                <w:rFonts w:ascii="Times New Roman" w:hAnsi="Times New Roman" w:cs="Times New Roman"/>
                <w:szCs w:val="24"/>
              </w:rPr>
              <w:t>.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4232281B" w14:textId="4FCF3D95" w:rsidR="00526AC1" w:rsidRDefault="00526AC1" w:rsidP="00526AC1">
            <w:pPr>
              <w:ind w:left="-57" w:right="-57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Kriisikomisjon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left w:w="108" w:type="dxa"/>
              <w:right w:w="108" w:type="dxa"/>
            </w:tcMar>
          </w:tcPr>
          <w:p w14:paraId="19395EE4" w14:textId="6910E7E4" w:rsidR="00526AC1" w:rsidRDefault="001154DA" w:rsidP="00526AC1">
            <w:pPr>
              <w:ind w:left="-57" w:right="-57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Aasta jooksul</w:t>
            </w:r>
          </w:p>
        </w:tc>
        <w:tc>
          <w:tcPr>
            <w:tcW w:w="5037" w:type="dxa"/>
            <w:tcBorders>
              <w:top w:val="nil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48FA0474" w14:textId="77777777" w:rsidR="00526AC1" w:rsidRDefault="00526AC1" w:rsidP="00526AC1">
            <w:pPr>
              <w:spacing w:after="0"/>
              <w:ind w:left="-57" w:right="-57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</w:tr>
      <w:tr w:rsidR="00526AC1" w14:paraId="73B09E7E" w14:textId="77777777" w:rsidTr="008F3D01">
        <w:tc>
          <w:tcPr>
            <w:tcW w:w="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24E9BE23" w14:textId="77777777" w:rsidR="00526AC1" w:rsidRPr="00482CFD" w:rsidRDefault="00526AC1" w:rsidP="00526AC1">
            <w:pPr>
              <w:numPr>
                <w:ilvl w:val="0"/>
                <w:numId w:val="1"/>
              </w:numPr>
              <w:spacing w:after="0"/>
              <w:ind w:right="-57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36300288" w14:textId="2F837AA5" w:rsidR="00526AC1" w:rsidRPr="009F3706" w:rsidRDefault="00526AC1" w:rsidP="00526AC1">
            <w:pPr>
              <w:ind w:left="-57" w:right="-57"/>
              <w:rPr>
                <w:rFonts w:ascii="Times New Roman" w:hAnsi="Times New Roman" w:cs="Times New Roman"/>
                <w:szCs w:val="24"/>
              </w:rPr>
            </w:pPr>
            <w:r w:rsidRPr="00673D58">
              <w:rPr>
                <w:rFonts w:ascii="Times New Roman" w:hAnsi="Times New Roman" w:cs="Times New Roman"/>
                <w:szCs w:val="24"/>
              </w:rPr>
              <w:t>KOV eestvedamisel toimunud avalik</w:t>
            </w:r>
            <w:r>
              <w:rPr>
                <w:rFonts w:ascii="Times New Roman" w:hAnsi="Times New Roman" w:cs="Times New Roman"/>
                <w:szCs w:val="24"/>
              </w:rPr>
              <w:t>ul</w:t>
            </w:r>
            <w:r w:rsidRPr="00673D58">
              <w:rPr>
                <w:rFonts w:ascii="Times New Roman" w:hAnsi="Times New Roman" w:cs="Times New Roman"/>
                <w:szCs w:val="24"/>
              </w:rPr>
              <w:t xml:space="preserve"> üritustel on jagatud </w:t>
            </w:r>
            <w:r>
              <w:rPr>
                <w:rFonts w:ascii="Times New Roman" w:hAnsi="Times New Roman" w:cs="Times New Roman"/>
                <w:szCs w:val="24"/>
              </w:rPr>
              <w:t>kriisideks ja hädaolukordadeks valmistumise</w:t>
            </w:r>
            <w:r w:rsidRPr="00673D58">
              <w:rPr>
                <w:rFonts w:ascii="Times New Roman" w:hAnsi="Times New Roman" w:cs="Times New Roman"/>
                <w:szCs w:val="24"/>
              </w:rPr>
              <w:t xml:space="preserve"> teemalist infot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6ADDEFA0" w14:textId="4AF53AB1" w:rsidR="00526AC1" w:rsidRDefault="00526AC1" w:rsidP="00526AC1">
            <w:pPr>
              <w:ind w:left="-57" w:right="-57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Kriisikomisjon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left w:w="108" w:type="dxa"/>
              <w:right w:w="108" w:type="dxa"/>
            </w:tcMar>
          </w:tcPr>
          <w:p w14:paraId="5F3EAD42" w14:textId="414E048A" w:rsidR="00526AC1" w:rsidRDefault="001154DA" w:rsidP="00526AC1">
            <w:pPr>
              <w:ind w:left="-57" w:right="-57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Aasta jooksul</w:t>
            </w:r>
          </w:p>
        </w:tc>
        <w:tc>
          <w:tcPr>
            <w:tcW w:w="5037" w:type="dxa"/>
            <w:tcBorders>
              <w:top w:val="nil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0289989E" w14:textId="77777777" w:rsidR="00526AC1" w:rsidRDefault="00526AC1" w:rsidP="00526AC1">
            <w:pPr>
              <w:spacing w:after="0"/>
              <w:ind w:left="-57" w:right="-57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</w:tr>
      <w:tr w:rsidR="00CD09E2" w14:paraId="10D51657" w14:textId="77777777" w:rsidTr="00D160C7">
        <w:tc>
          <w:tcPr>
            <w:tcW w:w="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6673EDAE" w14:textId="0FD63C26" w:rsidR="00CD09E2" w:rsidRPr="00482CFD" w:rsidRDefault="00CD09E2" w:rsidP="00CD09E2">
            <w:pPr>
              <w:spacing w:after="0"/>
              <w:ind w:left="283" w:right="-57"/>
              <w:rPr>
                <w:rFonts w:ascii="Times New Roman" w:hAnsi="Times New Roman" w:cs="Times New Roman"/>
                <w:szCs w:val="24"/>
              </w:rPr>
            </w:pPr>
            <w:r w:rsidRPr="00482CFD">
              <w:rPr>
                <w:rFonts w:ascii="Times New Roman" w:hAnsi="Times New Roman" w:cs="Times New Roman"/>
                <w:szCs w:val="24"/>
              </w:rPr>
              <w:lastRenderedPageBreak/>
              <w:t>9</w:t>
            </w:r>
          </w:p>
        </w:tc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087224ED" w14:textId="456F9CDF" w:rsidR="00CD09E2" w:rsidRPr="00673D58" w:rsidRDefault="00CD09E2" w:rsidP="00D160C7">
            <w:pPr>
              <w:ind w:left="-57" w:right="-57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KOV kodulehel ja teistes kanalites (FB, kohalik meediakanal) </w:t>
            </w:r>
            <w:r w:rsidRPr="00673D58">
              <w:rPr>
                <w:rFonts w:ascii="Times New Roman" w:hAnsi="Times New Roman" w:cs="Times New Roman"/>
                <w:szCs w:val="24"/>
              </w:rPr>
              <w:t xml:space="preserve">elanikele </w:t>
            </w:r>
            <w:r>
              <w:rPr>
                <w:rFonts w:ascii="Times New Roman" w:hAnsi="Times New Roman" w:cs="Times New Roman"/>
                <w:szCs w:val="24"/>
              </w:rPr>
              <w:t xml:space="preserve">kriisi-ja riski </w:t>
            </w:r>
            <w:r w:rsidRPr="00673D58">
              <w:rPr>
                <w:rFonts w:ascii="Times New Roman" w:hAnsi="Times New Roman" w:cs="Times New Roman"/>
                <w:szCs w:val="24"/>
              </w:rPr>
              <w:t>infot</w:t>
            </w:r>
            <w:r>
              <w:rPr>
                <w:rFonts w:ascii="Times New Roman" w:hAnsi="Times New Roman" w:cs="Times New Roman"/>
                <w:szCs w:val="24"/>
              </w:rPr>
              <w:t xml:space="preserve"> jagamine. E</w:t>
            </w:r>
            <w:r w:rsidRPr="00673D58">
              <w:rPr>
                <w:rFonts w:ascii="Times New Roman" w:hAnsi="Times New Roman" w:cs="Times New Roman"/>
                <w:szCs w:val="24"/>
              </w:rPr>
              <w:t>lutähtsate teenuste katkestuste või kohalike kriiside kohta või soovitusi kriisiolukordadeks käitumiseks</w:t>
            </w:r>
            <w:r w:rsidR="004F39A8">
              <w:rPr>
                <w:rFonts w:ascii="Times New Roman" w:hAnsi="Times New Roman" w:cs="Times New Roman"/>
                <w:szCs w:val="24"/>
              </w:rPr>
              <w:t>.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1DFF3D1D" w14:textId="77777777" w:rsidR="00CD09E2" w:rsidRDefault="00CD09E2" w:rsidP="00D160C7">
            <w:pPr>
              <w:ind w:left="-57" w:right="-57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Kriisikomisjon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left w:w="108" w:type="dxa"/>
              <w:right w:w="108" w:type="dxa"/>
            </w:tcMar>
          </w:tcPr>
          <w:p w14:paraId="63D85108" w14:textId="7456CEF2" w:rsidR="00CD09E2" w:rsidRDefault="001154DA" w:rsidP="00D160C7">
            <w:pPr>
              <w:ind w:left="-57" w:right="-57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Aasta jooksul</w:t>
            </w:r>
          </w:p>
        </w:tc>
        <w:tc>
          <w:tcPr>
            <w:tcW w:w="5037" w:type="dxa"/>
            <w:tcBorders>
              <w:top w:val="nil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7CA99564" w14:textId="77777777" w:rsidR="00CD09E2" w:rsidRDefault="00CD09E2" w:rsidP="00D160C7">
            <w:pPr>
              <w:spacing w:after="0"/>
              <w:ind w:left="-57" w:right="-57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</w:tr>
      <w:tr w:rsidR="00526AC1" w14:paraId="7AF4F616" w14:textId="77777777" w:rsidTr="008F3D01">
        <w:tc>
          <w:tcPr>
            <w:tcW w:w="6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00317FB8" w14:textId="09E381B8" w:rsidR="00526AC1" w:rsidRPr="00482CFD" w:rsidRDefault="00CD09E2" w:rsidP="00CD09E2">
            <w:pPr>
              <w:spacing w:after="0"/>
              <w:ind w:left="283" w:right="-57"/>
              <w:rPr>
                <w:rFonts w:ascii="Times New Roman" w:hAnsi="Times New Roman" w:cs="Times New Roman"/>
                <w:szCs w:val="24"/>
              </w:rPr>
            </w:pPr>
            <w:r w:rsidRPr="00482CFD">
              <w:rPr>
                <w:rFonts w:ascii="Times New Roman" w:hAnsi="Times New Roman" w:cs="Times New Roman"/>
                <w:szCs w:val="24"/>
              </w:rPr>
              <w:t>10</w:t>
            </w:r>
          </w:p>
        </w:tc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05FD6042" w14:textId="62DA8925" w:rsidR="00526AC1" w:rsidRPr="00673D58" w:rsidRDefault="00CD09E2" w:rsidP="00526AC1">
            <w:pPr>
              <w:ind w:left="-57" w:right="-57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Kriisiõppuse läbiviimine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6462701C" w14:textId="46C5458F" w:rsidR="00526AC1" w:rsidRDefault="00526AC1" w:rsidP="00526AC1">
            <w:pPr>
              <w:ind w:left="-57" w:right="-57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Kriisikomisjon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left w:w="108" w:type="dxa"/>
              <w:right w:w="108" w:type="dxa"/>
            </w:tcMar>
          </w:tcPr>
          <w:p w14:paraId="2F73C9DC" w14:textId="715566D4" w:rsidR="00526AC1" w:rsidRDefault="001154DA" w:rsidP="00526AC1">
            <w:pPr>
              <w:ind w:left="-57" w:right="-57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Aasta jooksul</w:t>
            </w:r>
          </w:p>
        </w:tc>
        <w:tc>
          <w:tcPr>
            <w:tcW w:w="5037" w:type="dxa"/>
            <w:tcBorders>
              <w:top w:val="nil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0813CEE6" w14:textId="77777777" w:rsidR="00526AC1" w:rsidRDefault="00526AC1" w:rsidP="00526AC1">
            <w:pPr>
              <w:spacing w:after="0"/>
              <w:ind w:left="-57" w:right="-57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</w:tr>
      <w:tr w:rsidR="00526AC1" w14:paraId="7251634F" w14:textId="77777777" w:rsidTr="008F3D01"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67B43422" w14:textId="6C71AD28" w:rsidR="00526AC1" w:rsidRPr="00482CFD" w:rsidRDefault="00CD09E2" w:rsidP="00CD09E2">
            <w:pPr>
              <w:spacing w:after="0"/>
              <w:ind w:left="283" w:right="-57"/>
              <w:rPr>
                <w:rFonts w:ascii="Times New Roman" w:hAnsi="Times New Roman" w:cs="Times New Roman"/>
                <w:szCs w:val="24"/>
              </w:rPr>
            </w:pPr>
            <w:r w:rsidRPr="00482CFD">
              <w:rPr>
                <w:rFonts w:ascii="Times New Roman" w:hAnsi="Times New Roman" w:cs="Times New Roman"/>
                <w:szCs w:val="24"/>
              </w:rPr>
              <w:t>11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7D7609CD" w14:textId="78937D2B" w:rsidR="00526AC1" w:rsidRDefault="00526AC1" w:rsidP="00526AC1">
            <w:pPr>
              <w:ind w:left="-57" w:right="-57"/>
              <w:rPr>
                <w:rFonts w:ascii="Times New Roman" w:hAnsi="Times New Roman" w:cs="Times New Roman"/>
                <w:szCs w:val="24"/>
              </w:rPr>
            </w:pPr>
            <w:r w:rsidRPr="00216154">
              <w:rPr>
                <w:rFonts w:ascii="Times New Roman" w:hAnsi="Times New Roman" w:cs="Times New Roman"/>
                <w:szCs w:val="24"/>
              </w:rPr>
              <w:t>Kogukonnavõrgustikud</w:t>
            </w:r>
            <w:r>
              <w:rPr>
                <w:rFonts w:ascii="Times New Roman" w:hAnsi="Times New Roman" w:cs="Times New Roman"/>
                <w:szCs w:val="24"/>
              </w:rPr>
              <w:t xml:space="preserve"> (korteriühistud, ettevõtjad, vabatahtlikud jms)</w:t>
            </w:r>
            <w:r w:rsidRPr="00216154">
              <w:rPr>
                <w:rFonts w:ascii="Times New Roman" w:hAnsi="Times New Roman" w:cs="Times New Roman"/>
                <w:szCs w:val="24"/>
              </w:rPr>
              <w:t xml:space="preserve"> on kaasatud elanikele info jagamisse piirkonna ohtudest ja käitumisjuhistest</w:t>
            </w:r>
          </w:p>
          <w:p w14:paraId="0740F597" w14:textId="1DC72F80" w:rsidR="00526AC1" w:rsidRDefault="00526AC1" w:rsidP="00526AC1">
            <w:pPr>
              <w:ind w:left="-57" w:right="-57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Kohtumine </w:t>
            </w:r>
            <w:proofErr w:type="spellStart"/>
            <w:r>
              <w:rPr>
                <w:rFonts w:ascii="Times New Roman" w:hAnsi="Times New Roman" w:cs="Times New Roman"/>
                <w:szCs w:val="24"/>
              </w:rPr>
              <w:t>KÜ-te</w:t>
            </w:r>
            <w:proofErr w:type="spellEnd"/>
            <w:r>
              <w:rPr>
                <w:rFonts w:ascii="Times New Roman" w:hAnsi="Times New Roman" w:cs="Times New Roman"/>
                <w:szCs w:val="24"/>
              </w:rPr>
              <w:t xml:space="preserve"> esindajatega võimalike kriisisituatsioonide riskide läbiarutamiseks ja nende maandamiseks.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621A5149" w14:textId="47B49D80" w:rsidR="00526AC1" w:rsidRDefault="00526AC1" w:rsidP="00526AC1">
            <w:pPr>
              <w:ind w:left="-57" w:right="-57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Kriisikomisjon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left w:w="108" w:type="dxa"/>
              <w:right w:w="108" w:type="dxa"/>
            </w:tcMar>
          </w:tcPr>
          <w:p w14:paraId="26AD3689" w14:textId="1EE925A1" w:rsidR="00526AC1" w:rsidRDefault="001154DA" w:rsidP="00526AC1">
            <w:pPr>
              <w:ind w:left="-57" w:right="-57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Aasta jooksul</w:t>
            </w:r>
          </w:p>
        </w:tc>
        <w:tc>
          <w:tcPr>
            <w:tcW w:w="5037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5E11F784" w14:textId="77777777" w:rsidR="00526AC1" w:rsidRDefault="00526AC1" w:rsidP="00526AC1">
            <w:pPr>
              <w:spacing w:after="0"/>
              <w:rPr>
                <w:rFonts w:ascii="Times New Roman" w:hAnsi="Times New Roman" w:cs="Times New Roman"/>
                <w:color w:val="00B050"/>
                <w:szCs w:val="24"/>
              </w:rPr>
            </w:pPr>
          </w:p>
        </w:tc>
      </w:tr>
      <w:tr w:rsidR="00526AC1" w14:paraId="7ED7F53A" w14:textId="77777777" w:rsidTr="008F3D01"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3775D605" w14:textId="655BB475" w:rsidR="00526AC1" w:rsidRPr="00482CFD" w:rsidRDefault="00CD09E2" w:rsidP="00CD09E2">
            <w:pPr>
              <w:spacing w:after="0"/>
              <w:ind w:left="283" w:right="-57"/>
              <w:rPr>
                <w:rFonts w:ascii="Times New Roman" w:hAnsi="Times New Roman" w:cs="Times New Roman"/>
                <w:szCs w:val="24"/>
              </w:rPr>
            </w:pPr>
            <w:r w:rsidRPr="00482CFD">
              <w:rPr>
                <w:rFonts w:ascii="Times New Roman" w:hAnsi="Times New Roman" w:cs="Times New Roman"/>
                <w:szCs w:val="24"/>
              </w:rPr>
              <w:t>12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3EA05F73" w14:textId="43C64B3E" w:rsidR="00526AC1" w:rsidRPr="00216154" w:rsidRDefault="00526AC1" w:rsidP="00526AC1">
            <w:pPr>
              <w:ind w:left="-57" w:right="-57"/>
              <w:rPr>
                <w:rFonts w:ascii="Times New Roman" w:hAnsi="Times New Roman" w:cs="Times New Roman"/>
                <w:szCs w:val="24"/>
              </w:rPr>
            </w:pPr>
            <w:r w:rsidRPr="008F3D01">
              <w:rPr>
                <w:rFonts w:ascii="Times New Roman" w:hAnsi="Times New Roman" w:cs="Times New Roman"/>
                <w:szCs w:val="24"/>
              </w:rPr>
              <w:t>Omavalitsusel on kehtiv riskikommunikatsiooni plaan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297A8C41" w14:textId="26CF79A3" w:rsidR="00526AC1" w:rsidRDefault="00526AC1" w:rsidP="00526AC1">
            <w:pPr>
              <w:ind w:left="-57" w:right="-57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Kriisikomisjon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left w:w="108" w:type="dxa"/>
              <w:right w:w="108" w:type="dxa"/>
            </w:tcMar>
          </w:tcPr>
          <w:p w14:paraId="5D636C68" w14:textId="34D30810" w:rsidR="00526AC1" w:rsidRDefault="001154DA" w:rsidP="00526AC1">
            <w:pPr>
              <w:ind w:left="-57" w:right="-57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Aasta jooksul</w:t>
            </w:r>
          </w:p>
        </w:tc>
        <w:tc>
          <w:tcPr>
            <w:tcW w:w="5037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4A42C6F8" w14:textId="77777777" w:rsidR="00526AC1" w:rsidRDefault="00526AC1" w:rsidP="00526AC1">
            <w:pPr>
              <w:spacing w:after="0"/>
              <w:rPr>
                <w:rFonts w:ascii="Times New Roman" w:hAnsi="Times New Roman" w:cs="Times New Roman"/>
                <w:color w:val="00B050"/>
                <w:szCs w:val="24"/>
              </w:rPr>
            </w:pPr>
          </w:p>
        </w:tc>
      </w:tr>
      <w:tr w:rsidR="00526AC1" w14:paraId="42BCEBC1" w14:textId="77777777" w:rsidTr="008F3D01"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6F1B22A9" w14:textId="1200512E" w:rsidR="00526AC1" w:rsidRPr="00482CFD" w:rsidRDefault="00CD09E2" w:rsidP="00CD09E2">
            <w:pPr>
              <w:spacing w:after="0"/>
              <w:ind w:left="283" w:right="-57"/>
              <w:rPr>
                <w:rFonts w:ascii="Times New Roman" w:hAnsi="Times New Roman" w:cs="Times New Roman"/>
                <w:szCs w:val="24"/>
              </w:rPr>
            </w:pPr>
            <w:r w:rsidRPr="00482CFD">
              <w:rPr>
                <w:rFonts w:ascii="Times New Roman" w:hAnsi="Times New Roman" w:cs="Times New Roman"/>
                <w:szCs w:val="24"/>
              </w:rPr>
              <w:t>13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7F0DA6B3" w14:textId="2C9A7F87" w:rsidR="00526AC1" w:rsidRPr="008F3D01" w:rsidRDefault="00526AC1" w:rsidP="00526AC1">
            <w:pPr>
              <w:ind w:left="-57" w:right="-57"/>
              <w:rPr>
                <w:rFonts w:ascii="Times New Roman" w:hAnsi="Times New Roman" w:cs="Times New Roman"/>
                <w:szCs w:val="24"/>
              </w:rPr>
            </w:pPr>
            <w:r w:rsidRPr="00F53884">
              <w:rPr>
                <w:rFonts w:ascii="Times New Roman" w:hAnsi="Times New Roman" w:cs="Times New Roman"/>
                <w:szCs w:val="24"/>
              </w:rPr>
              <w:t>Omavalitsusel on töötaja/</w:t>
            </w:r>
            <w:r>
              <w:rPr>
                <w:rFonts w:ascii="Times New Roman" w:hAnsi="Times New Roman" w:cs="Times New Roman"/>
                <w:szCs w:val="24"/>
              </w:rPr>
              <w:t xml:space="preserve"> </w:t>
            </w:r>
            <w:r w:rsidRPr="00F53884">
              <w:rPr>
                <w:rFonts w:ascii="Times New Roman" w:hAnsi="Times New Roman" w:cs="Times New Roman"/>
                <w:szCs w:val="24"/>
              </w:rPr>
              <w:t xml:space="preserve">teenuse pakkuja täiendava </w:t>
            </w:r>
            <w:proofErr w:type="spellStart"/>
            <w:r w:rsidRPr="00F53884">
              <w:rPr>
                <w:rFonts w:ascii="Times New Roman" w:hAnsi="Times New Roman" w:cs="Times New Roman"/>
                <w:szCs w:val="24"/>
              </w:rPr>
              <w:t>psühhosotsiaalse</w:t>
            </w:r>
            <w:proofErr w:type="spellEnd"/>
            <w:r w:rsidRPr="00F53884">
              <w:rPr>
                <w:rFonts w:ascii="Times New Roman" w:hAnsi="Times New Roman" w:cs="Times New Roman"/>
                <w:szCs w:val="24"/>
              </w:rPr>
              <w:t xml:space="preserve"> abi andmiseks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49C1243A" w14:textId="106CDC01" w:rsidR="00526AC1" w:rsidRDefault="00526AC1" w:rsidP="00526AC1">
            <w:pPr>
              <w:ind w:left="-57" w:right="-57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Kriisikomisjon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left w:w="108" w:type="dxa"/>
              <w:right w:w="108" w:type="dxa"/>
            </w:tcMar>
          </w:tcPr>
          <w:p w14:paraId="1197A103" w14:textId="1F199E1A" w:rsidR="00526AC1" w:rsidRDefault="001154DA" w:rsidP="00526AC1">
            <w:pPr>
              <w:ind w:left="-57" w:right="-57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Aasta jooksul</w:t>
            </w:r>
          </w:p>
        </w:tc>
        <w:tc>
          <w:tcPr>
            <w:tcW w:w="5037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01089EB3" w14:textId="77777777" w:rsidR="00526AC1" w:rsidRDefault="00526AC1" w:rsidP="00526AC1">
            <w:pPr>
              <w:spacing w:after="0"/>
              <w:rPr>
                <w:rFonts w:ascii="Times New Roman" w:hAnsi="Times New Roman" w:cs="Times New Roman"/>
                <w:color w:val="00B050"/>
                <w:szCs w:val="24"/>
              </w:rPr>
            </w:pPr>
          </w:p>
        </w:tc>
      </w:tr>
      <w:tr w:rsidR="00526AC1" w14:paraId="21A26B2F" w14:textId="77777777" w:rsidTr="008F3D01"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7189B722" w14:textId="27672D42" w:rsidR="00526AC1" w:rsidRPr="00482CFD" w:rsidRDefault="00CD09E2" w:rsidP="00CD09E2">
            <w:pPr>
              <w:spacing w:after="0"/>
              <w:ind w:left="283" w:right="-57"/>
              <w:rPr>
                <w:rFonts w:ascii="Times New Roman" w:hAnsi="Times New Roman" w:cs="Times New Roman"/>
                <w:szCs w:val="24"/>
              </w:rPr>
            </w:pPr>
            <w:r w:rsidRPr="00482CFD">
              <w:rPr>
                <w:rFonts w:ascii="Times New Roman" w:hAnsi="Times New Roman" w:cs="Times New Roman"/>
                <w:szCs w:val="24"/>
              </w:rPr>
              <w:t>14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4B437D4D" w14:textId="2D318993" w:rsidR="00526AC1" w:rsidRDefault="00526AC1" w:rsidP="00526AC1">
            <w:pPr>
              <w:ind w:left="-57" w:right="-57"/>
              <w:rPr>
                <w:rFonts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Narva-Jõesuu kriisikomisjoni 202</w:t>
            </w:r>
            <w:r w:rsidR="004F39A8">
              <w:rPr>
                <w:rFonts w:ascii="Times New Roman" w:hAnsi="Times New Roman" w:cs="Times New Roman"/>
                <w:szCs w:val="24"/>
              </w:rPr>
              <w:t>6</w:t>
            </w:r>
            <w:r>
              <w:rPr>
                <w:rFonts w:ascii="Times New Roman" w:hAnsi="Times New Roman" w:cs="Times New Roman"/>
                <w:szCs w:val="24"/>
              </w:rPr>
              <w:t>. aasta tegevusaruande koostamine.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772AC6D0" w14:textId="1C861302" w:rsidR="00526AC1" w:rsidRDefault="00526AC1" w:rsidP="00526AC1">
            <w:pPr>
              <w:ind w:left="-57" w:right="-57"/>
              <w:rPr>
                <w:rFonts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Kriisikomisjon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left w:w="108" w:type="dxa"/>
              <w:right w:w="108" w:type="dxa"/>
            </w:tcMar>
          </w:tcPr>
          <w:p w14:paraId="3F1A2395" w14:textId="6631ECB9" w:rsidR="00526AC1" w:rsidRDefault="00526AC1" w:rsidP="00526AC1">
            <w:pPr>
              <w:ind w:left="-57" w:right="-57"/>
              <w:rPr>
                <w:rFonts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November 202</w:t>
            </w:r>
            <w:r w:rsidR="004F39A8">
              <w:rPr>
                <w:rFonts w:ascii="Times New Roman" w:hAnsi="Times New Roman" w:cs="Times New Roman"/>
                <w:szCs w:val="24"/>
              </w:rPr>
              <w:t>6</w:t>
            </w:r>
          </w:p>
        </w:tc>
        <w:tc>
          <w:tcPr>
            <w:tcW w:w="5037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68D3D515" w14:textId="77777777" w:rsidR="00526AC1" w:rsidRDefault="00526AC1" w:rsidP="00526AC1">
            <w:pPr>
              <w:spacing w:after="0"/>
              <w:rPr>
                <w:rFonts w:ascii="Times New Roman" w:hAnsi="Times New Roman" w:cs="Times New Roman"/>
                <w:color w:val="00B050"/>
                <w:szCs w:val="24"/>
              </w:rPr>
            </w:pPr>
          </w:p>
        </w:tc>
      </w:tr>
      <w:tr w:rsidR="00526AC1" w14:paraId="61FF4A0D" w14:textId="77777777" w:rsidTr="008F3D01"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6EF6BAC5" w14:textId="7DAA7048" w:rsidR="00526AC1" w:rsidRPr="00482CFD" w:rsidRDefault="00CD09E2" w:rsidP="00CD09E2">
            <w:pPr>
              <w:spacing w:after="0"/>
              <w:ind w:left="283" w:right="-57"/>
              <w:rPr>
                <w:rFonts w:ascii="Times New Roman" w:hAnsi="Times New Roman" w:cs="Times New Roman"/>
                <w:szCs w:val="24"/>
              </w:rPr>
            </w:pPr>
            <w:r w:rsidRPr="00482CFD">
              <w:rPr>
                <w:rFonts w:ascii="Times New Roman" w:hAnsi="Times New Roman" w:cs="Times New Roman"/>
                <w:szCs w:val="24"/>
              </w:rPr>
              <w:t>15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0A680976" w14:textId="2EE644AC" w:rsidR="00526AC1" w:rsidRDefault="00526AC1" w:rsidP="00526AC1">
            <w:pPr>
              <w:ind w:right="-57"/>
              <w:rPr>
                <w:rFonts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Narva-Jõesuu LV kriiskomisjoni 202</w:t>
            </w:r>
            <w:r w:rsidR="004F39A8">
              <w:rPr>
                <w:rFonts w:ascii="Times New Roman" w:hAnsi="Times New Roman" w:cs="Times New Roman"/>
                <w:szCs w:val="24"/>
              </w:rPr>
              <w:t>7</w:t>
            </w:r>
            <w:r>
              <w:rPr>
                <w:rFonts w:ascii="Times New Roman" w:hAnsi="Times New Roman" w:cs="Times New Roman"/>
                <w:szCs w:val="24"/>
              </w:rPr>
              <w:t>. aasta tööplaani kinnitamine.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543FAAF0" w14:textId="77777777" w:rsidR="00526AC1" w:rsidRDefault="00526AC1" w:rsidP="00526AC1">
            <w:pPr>
              <w:ind w:left="-57" w:right="-57"/>
              <w:rPr>
                <w:rFonts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Kriiskomisjon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left w:w="108" w:type="dxa"/>
              <w:right w:w="108" w:type="dxa"/>
            </w:tcMar>
          </w:tcPr>
          <w:p w14:paraId="298DA66F" w14:textId="43B29C62" w:rsidR="00526AC1" w:rsidRDefault="00526AC1" w:rsidP="00526AC1">
            <w:pPr>
              <w:ind w:right="-57"/>
              <w:rPr>
                <w:rFonts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November 202</w:t>
            </w:r>
            <w:r w:rsidR="004F39A8">
              <w:rPr>
                <w:rFonts w:ascii="Times New Roman" w:hAnsi="Times New Roman" w:cs="Times New Roman"/>
                <w:szCs w:val="24"/>
              </w:rPr>
              <w:t>6</w:t>
            </w:r>
          </w:p>
        </w:tc>
        <w:tc>
          <w:tcPr>
            <w:tcW w:w="5037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3A36C3B8" w14:textId="77777777" w:rsidR="00526AC1" w:rsidRDefault="00526AC1" w:rsidP="00526AC1">
            <w:pPr>
              <w:spacing w:after="0"/>
              <w:rPr>
                <w:rFonts w:ascii="Times New Roman" w:hAnsi="Times New Roman" w:cs="Times New Roman"/>
                <w:color w:val="00B050"/>
                <w:szCs w:val="24"/>
              </w:rPr>
            </w:pPr>
          </w:p>
        </w:tc>
      </w:tr>
      <w:tr w:rsidR="00526AC1" w14:paraId="4B517941" w14:textId="77777777" w:rsidTr="00526AC1"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2195558E" w14:textId="73B49805" w:rsidR="00526AC1" w:rsidRPr="00482CFD" w:rsidRDefault="00526AC1" w:rsidP="00526AC1">
            <w:pPr>
              <w:spacing w:after="0"/>
              <w:ind w:left="283" w:right="-57"/>
              <w:rPr>
                <w:rFonts w:ascii="Times New Roman" w:hAnsi="Times New Roman" w:cs="Times New Roman"/>
                <w:szCs w:val="24"/>
              </w:rPr>
            </w:pPr>
            <w:r w:rsidRPr="00482CFD">
              <w:rPr>
                <w:rFonts w:ascii="Times New Roman" w:hAnsi="Times New Roman" w:cs="Times New Roman"/>
                <w:szCs w:val="24"/>
              </w:rPr>
              <w:t>1</w:t>
            </w:r>
            <w:r w:rsidR="004F39A8" w:rsidRPr="00482CFD">
              <w:rPr>
                <w:rFonts w:ascii="Times New Roman" w:hAnsi="Times New Roman" w:cs="Times New Roman"/>
                <w:szCs w:val="24"/>
              </w:rPr>
              <w:t>6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78FFE7BF" w14:textId="6B78F7D0" w:rsidR="00526AC1" w:rsidRPr="00526AC1" w:rsidRDefault="00526AC1" w:rsidP="00526AC1">
            <w:pPr>
              <w:ind w:right="-57"/>
              <w:rPr>
                <w:rFonts w:ascii="Times New Roman" w:hAnsi="Times New Roman" w:cs="Times New Roman"/>
                <w:szCs w:val="24"/>
              </w:rPr>
            </w:pPr>
            <w:r w:rsidRPr="00526AC1">
              <w:rPr>
                <w:rFonts w:cs="Times New Roman"/>
                <w:szCs w:val="24"/>
              </w:rPr>
              <w:t>Korrald</w:t>
            </w:r>
            <w:r>
              <w:rPr>
                <w:rFonts w:cs="Times New Roman"/>
                <w:szCs w:val="24"/>
              </w:rPr>
              <w:t>atakse</w:t>
            </w:r>
            <w:r w:rsidRPr="00526AC1">
              <w:rPr>
                <w:rFonts w:cs="Times New Roman"/>
                <w:szCs w:val="24"/>
              </w:rPr>
              <w:t xml:space="preserve"> oma elanikele riskikommunikatsiooni (elanikkonnakaitse rubriik kodulehel ja elanikkonnakaitse alased tegevused kogukondades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0C6A8F50" w14:textId="77777777" w:rsidR="00526AC1" w:rsidRPr="00526AC1" w:rsidRDefault="00526AC1" w:rsidP="00526AC1">
            <w:pPr>
              <w:ind w:left="-57" w:right="-57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Kriiskomisjon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left w:w="108" w:type="dxa"/>
              <w:right w:w="108" w:type="dxa"/>
            </w:tcMar>
          </w:tcPr>
          <w:p w14:paraId="6F08AC87" w14:textId="6C8EAA7D" w:rsidR="00526AC1" w:rsidRPr="00526AC1" w:rsidRDefault="00526AC1" w:rsidP="00526AC1">
            <w:pPr>
              <w:ind w:right="-57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Jaanuar-detsember 2025</w:t>
            </w:r>
          </w:p>
        </w:tc>
        <w:tc>
          <w:tcPr>
            <w:tcW w:w="5037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3ACFA749" w14:textId="77777777" w:rsidR="00526AC1" w:rsidRDefault="00526AC1" w:rsidP="00526AC1">
            <w:pPr>
              <w:spacing w:after="0"/>
              <w:rPr>
                <w:rFonts w:ascii="Times New Roman" w:hAnsi="Times New Roman" w:cs="Times New Roman"/>
                <w:color w:val="00B050"/>
                <w:szCs w:val="24"/>
              </w:rPr>
            </w:pPr>
          </w:p>
        </w:tc>
      </w:tr>
      <w:tr w:rsidR="004F39A8" w14:paraId="6273E2F6" w14:textId="77777777" w:rsidTr="00526AC1"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742C1F66" w14:textId="21C153A1" w:rsidR="004F39A8" w:rsidRPr="00482CFD" w:rsidRDefault="004F39A8" w:rsidP="00526AC1">
            <w:pPr>
              <w:spacing w:after="0"/>
              <w:ind w:left="283" w:right="-57"/>
              <w:rPr>
                <w:rFonts w:ascii="Times New Roman" w:hAnsi="Times New Roman" w:cs="Times New Roman"/>
                <w:szCs w:val="24"/>
              </w:rPr>
            </w:pPr>
            <w:r w:rsidRPr="00482CFD">
              <w:rPr>
                <w:rFonts w:ascii="Times New Roman" w:hAnsi="Times New Roman" w:cs="Times New Roman"/>
                <w:szCs w:val="24"/>
              </w:rPr>
              <w:t>17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5BBD7E78" w14:textId="1D3BFBB3" w:rsidR="004F39A8" w:rsidRPr="00526AC1" w:rsidRDefault="004F39A8" w:rsidP="00526AC1">
            <w:pPr>
              <w:ind w:right="-57"/>
              <w:rPr>
                <w:rFonts w:cs="Times New Roman"/>
                <w:szCs w:val="24"/>
              </w:rPr>
            </w:pPr>
            <w:proofErr w:type="spellStart"/>
            <w:r>
              <w:rPr>
                <w:rFonts w:cs="Times New Roman"/>
                <w:szCs w:val="24"/>
              </w:rPr>
              <w:t>KEKE</w:t>
            </w:r>
            <w:r w:rsidR="0053298F">
              <w:rPr>
                <w:rFonts w:cs="Times New Roman"/>
                <w:szCs w:val="24"/>
              </w:rPr>
              <w:t>-des</w:t>
            </w:r>
            <w:proofErr w:type="spellEnd"/>
            <w:r w:rsidR="0053298F">
              <w:rPr>
                <w:rFonts w:cs="Times New Roman"/>
                <w:szCs w:val="24"/>
              </w:rPr>
              <w:t xml:space="preserve"> toimepidevuse t</w:t>
            </w:r>
            <w:r w:rsidR="0053298F">
              <w:rPr>
                <w:rFonts w:cs="Times New Roman"/>
                <w:szCs w:val="24"/>
              </w:rPr>
              <w:t>õ</w:t>
            </w:r>
            <w:r w:rsidR="0053298F">
              <w:rPr>
                <w:rFonts w:cs="Times New Roman"/>
                <w:szCs w:val="24"/>
              </w:rPr>
              <w:t xml:space="preserve">stmine (generaatorid, generaatoriga </w:t>
            </w:r>
            <w:r w:rsidR="0053298F">
              <w:rPr>
                <w:rFonts w:cs="Times New Roman"/>
                <w:szCs w:val="24"/>
              </w:rPr>
              <w:t>ü</w:t>
            </w:r>
            <w:r w:rsidR="0053298F">
              <w:rPr>
                <w:rFonts w:cs="Times New Roman"/>
                <w:szCs w:val="24"/>
              </w:rPr>
              <w:t>henduskohad)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0FA9A986" w14:textId="20136E43" w:rsidR="004F39A8" w:rsidRDefault="0053298F" w:rsidP="00526AC1">
            <w:pPr>
              <w:ind w:left="-57" w:right="-57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Narva-Jõesuu Linnavalitsus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left w:w="108" w:type="dxa"/>
              <w:right w:w="108" w:type="dxa"/>
            </w:tcMar>
          </w:tcPr>
          <w:p w14:paraId="7AD92AAE" w14:textId="6AFBCAE2" w:rsidR="004F39A8" w:rsidRDefault="0053298F" w:rsidP="00526AC1">
            <w:pPr>
              <w:ind w:right="-57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Aasta jooksul</w:t>
            </w:r>
          </w:p>
        </w:tc>
        <w:tc>
          <w:tcPr>
            <w:tcW w:w="5037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78474D78" w14:textId="77777777" w:rsidR="004F39A8" w:rsidRDefault="004F39A8" w:rsidP="00526AC1">
            <w:pPr>
              <w:spacing w:after="0"/>
              <w:rPr>
                <w:rFonts w:ascii="Times New Roman" w:hAnsi="Times New Roman" w:cs="Times New Roman"/>
                <w:color w:val="00B050"/>
                <w:szCs w:val="24"/>
              </w:rPr>
            </w:pPr>
          </w:p>
        </w:tc>
      </w:tr>
      <w:tr w:rsidR="0053298F" w14:paraId="3BF8CE14" w14:textId="77777777" w:rsidTr="00526AC1"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42FAF28C" w14:textId="41A699EC" w:rsidR="0053298F" w:rsidRPr="00482CFD" w:rsidRDefault="0053298F" w:rsidP="00526AC1">
            <w:pPr>
              <w:spacing w:after="0"/>
              <w:ind w:left="283" w:right="-57"/>
              <w:rPr>
                <w:rFonts w:ascii="Times New Roman" w:hAnsi="Times New Roman" w:cs="Times New Roman"/>
                <w:szCs w:val="24"/>
              </w:rPr>
            </w:pPr>
            <w:r w:rsidRPr="00482CFD">
              <w:rPr>
                <w:rFonts w:ascii="Times New Roman" w:hAnsi="Times New Roman" w:cs="Times New Roman"/>
                <w:szCs w:val="24"/>
              </w:rPr>
              <w:lastRenderedPageBreak/>
              <w:t>18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3037AB71" w14:textId="3451290B" w:rsidR="0053298F" w:rsidRDefault="0053298F" w:rsidP="00526AC1">
            <w:pPr>
              <w:ind w:right="-57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Kriisimeeskonna kriisikoolitustel osalemine.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62B8EBEF" w14:textId="0CB66C01" w:rsidR="0053298F" w:rsidRDefault="0053298F" w:rsidP="00526AC1">
            <w:pPr>
              <w:ind w:left="-57" w:right="-57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Kriiskomisjon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left w:w="108" w:type="dxa"/>
              <w:right w:w="108" w:type="dxa"/>
            </w:tcMar>
          </w:tcPr>
          <w:p w14:paraId="6B402084" w14:textId="14830ACF" w:rsidR="0053298F" w:rsidRDefault="0053298F" w:rsidP="00526AC1">
            <w:pPr>
              <w:ind w:right="-57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Aasta jooksul</w:t>
            </w:r>
          </w:p>
        </w:tc>
        <w:tc>
          <w:tcPr>
            <w:tcW w:w="5037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162C48FD" w14:textId="77777777" w:rsidR="0053298F" w:rsidRDefault="0053298F" w:rsidP="00526AC1">
            <w:pPr>
              <w:spacing w:after="0"/>
              <w:rPr>
                <w:rFonts w:ascii="Times New Roman" w:hAnsi="Times New Roman" w:cs="Times New Roman"/>
                <w:color w:val="00B050"/>
                <w:szCs w:val="24"/>
              </w:rPr>
            </w:pPr>
          </w:p>
        </w:tc>
      </w:tr>
      <w:tr w:rsidR="0053298F" w14:paraId="5E2980A0" w14:textId="77777777" w:rsidTr="00526AC1"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3570845A" w14:textId="02D16732" w:rsidR="0053298F" w:rsidRPr="00482CFD" w:rsidRDefault="0053298F" w:rsidP="00526AC1">
            <w:pPr>
              <w:spacing w:after="0"/>
              <w:ind w:left="283" w:right="-57"/>
              <w:rPr>
                <w:rFonts w:ascii="Times New Roman" w:hAnsi="Times New Roman" w:cs="Times New Roman"/>
                <w:szCs w:val="24"/>
              </w:rPr>
            </w:pPr>
            <w:r w:rsidRPr="00482CFD">
              <w:rPr>
                <w:rFonts w:ascii="Times New Roman" w:hAnsi="Times New Roman" w:cs="Times New Roman"/>
                <w:szCs w:val="24"/>
              </w:rPr>
              <w:t>19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38924E35" w14:textId="591813A5" w:rsidR="0053298F" w:rsidRDefault="0053298F" w:rsidP="00526AC1">
            <w:pPr>
              <w:ind w:right="-57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Narva-J</w:t>
            </w:r>
            <w:r>
              <w:rPr>
                <w:rFonts w:cs="Times New Roman"/>
                <w:szCs w:val="24"/>
              </w:rPr>
              <w:t>õ</w:t>
            </w:r>
            <w:r>
              <w:rPr>
                <w:rFonts w:cs="Times New Roman"/>
                <w:szCs w:val="24"/>
              </w:rPr>
              <w:t>esuu Linnavalitsuse ja hallatavate asutuste</w:t>
            </w:r>
            <w:r w:rsidR="00A63A90">
              <w:rPr>
                <w:rFonts w:cs="Times New Roman"/>
                <w:szCs w:val="24"/>
              </w:rPr>
              <w:t xml:space="preserve"> meeskonna kriisikoolitustel osalemine.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5FCF151A" w14:textId="11C96EBA" w:rsidR="0053298F" w:rsidRDefault="00A63A90" w:rsidP="00526AC1">
            <w:pPr>
              <w:ind w:left="-57" w:right="-57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Narva-Jõesuu Linnavalitsus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left w:w="108" w:type="dxa"/>
              <w:right w:w="108" w:type="dxa"/>
            </w:tcMar>
          </w:tcPr>
          <w:p w14:paraId="26697C16" w14:textId="1AC46887" w:rsidR="0053298F" w:rsidRDefault="00A63A90" w:rsidP="00526AC1">
            <w:pPr>
              <w:ind w:right="-57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Aasta jooksul</w:t>
            </w:r>
          </w:p>
        </w:tc>
        <w:tc>
          <w:tcPr>
            <w:tcW w:w="5037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37CA1236" w14:textId="77777777" w:rsidR="0053298F" w:rsidRDefault="0053298F" w:rsidP="00526AC1">
            <w:pPr>
              <w:spacing w:after="0"/>
              <w:rPr>
                <w:rFonts w:ascii="Times New Roman" w:hAnsi="Times New Roman" w:cs="Times New Roman"/>
                <w:color w:val="00B050"/>
                <w:szCs w:val="24"/>
              </w:rPr>
            </w:pPr>
          </w:p>
        </w:tc>
      </w:tr>
      <w:tr w:rsidR="00482CFD" w14:paraId="3FBC0AE2" w14:textId="77777777" w:rsidTr="00526AC1"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44F599F4" w14:textId="3CA457E1" w:rsidR="00482CFD" w:rsidRPr="00482CFD" w:rsidRDefault="00482CFD" w:rsidP="00526AC1">
            <w:pPr>
              <w:spacing w:after="0"/>
              <w:ind w:left="283" w:right="-57"/>
              <w:rPr>
                <w:rFonts w:ascii="Times New Roman" w:hAnsi="Times New Roman" w:cs="Times New Roman"/>
                <w:szCs w:val="24"/>
              </w:rPr>
            </w:pPr>
            <w:r w:rsidRPr="00482CFD">
              <w:rPr>
                <w:rFonts w:ascii="Times New Roman" w:hAnsi="Times New Roman" w:cs="Times New Roman"/>
                <w:szCs w:val="24"/>
              </w:rPr>
              <w:t>20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1D200D45" w14:textId="42A534ED" w:rsidR="00482CFD" w:rsidRDefault="00482CFD" w:rsidP="00526AC1">
            <w:pPr>
              <w:ind w:right="-57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Õ</w:t>
            </w:r>
            <w:r>
              <w:rPr>
                <w:rFonts w:cs="Times New Roman"/>
                <w:szCs w:val="24"/>
              </w:rPr>
              <w:t>PPUS ILVES 2026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71A9CB8F" w14:textId="48D4983A" w:rsidR="00482CFD" w:rsidRDefault="00482CFD" w:rsidP="00526AC1">
            <w:pPr>
              <w:ind w:left="-57" w:right="-57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Kriiskomisjon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left w:w="108" w:type="dxa"/>
              <w:right w:w="108" w:type="dxa"/>
            </w:tcMar>
          </w:tcPr>
          <w:p w14:paraId="19F30F55" w14:textId="5FD7DC47" w:rsidR="00482CFD" w:rsidRDefault="00482CFD" w:rsidP="00526AC1">
            <w:pPr>
              <w:ind w:right="-57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juuni</w:t>
            </w:r>
          </w:p>
        </w:tc>
        <w:tc>
          <w:tcPr>
            <w:tcW w:w="5037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1C9FF664" w14:textId="77777777" w:rsidR="00482CFD" w:rsidRDefault="00482CFD" w:rsidP="00526AC1">
            <w:pPr>
              <w:spacing w:after="0"/>
              <w:rPr>
                <w:rFonts w:ascii="Times New Roman" w:hAnsi="Times New Roman" w:cs="Times New Roman"/>
                <w:color w:val="00B050"/>
                <w:szCs w:val="24"/>
              </w:rPr>
            </w:pPr>
          </w:p>
        </w:tc>
      </w:tr>
      <w:tr w:rsidR="00482CFD" w14:paraId="61AEE5CB" w14:textId="77777777" w:rsidTr="00526AC1"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07346A23" w14:textId="2DEA3FE7" w:rsidR="00482CFD" w:rsidRPr="00482CFD" w:rsidRDefault="00482CFD" w:rsidP="00526AC1">
            <w:pPr>
              <w:spacing w:after="0"/>
              <w:ind w:left="283" w:right="-57"/>
              <w:rPr>
                <w:rFonts w:ascii="Times New Roman" w:hAnsi="Times New Roman" w:cs="Times New Roman"/>
                <w:szCs w:val="24"/>
              </w:rPr>
            </w:pPr>
            <w:r w:rsidRPr="00482CFD">
              <w:rPr>
                <w:rFonts w:ascii="Times New Roman" w:hAnsi="Times New Roman" w:cs="Times New Roman"/>
                <w:szCs w:val="24"/>
              </w:rPr>
              <w:t>21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00D88368" w14:textId="4086BAD9" w:rsidR="00482CFD" w:rsidRDefault="00482CFD" w:rsidP="00526AC1">
            <w:pPr>
              <w:ind w:right="-57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Õ</w:t>
            </w:r>
            <w:r>
              <w:rPr>
                <w:rFonts w:cs="Times New Roman"/>
                <w:szCs w:val="24"/>
              </w:rPr>
              <w:t>PPUS DELA2026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0D35D339" w14:textId="1EE0CC94" w:rsidR="00482CFD" w:rsidRDefault="00482CFD" w:rsidP="00526AC1">
            <w:pPr>
              <w:ind w:left="-57" w:right="-57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Kriiskomisjon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left w:w="108" w:type="dxa"/>
              <w:right w:w="108" w:type="dxa"/>
            </w:tcMar>
          </w:tcPr>
          <w:p w14:paraId="64F4EC26" w14:textId="03A23EBA" w:rsidR="00482CFD" w:rsidRDefault="00482CFD" w:rsidP="00526AC1">
            <w:pPr>
              <w:ind w:right="-57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november</w:t>
            </w:r>
          </w:p>
        </w:tc>
        <w:tc>
          <w:tcPr>
            <w:tcW w:w="5037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23146D39" w14:textId="77777777" w:rsidR="00482CFD" w:rsidRDefault="00482CFD" w:rsidP="00526AC1">
            <w:pPr>
              <w:spacing w:after="0"/>
              <w:rPr>
                <w:rFonts w:ascii="Times New Roman" w:hAnsi="Times New Roman" w:cs="Times New Roman"/>
                <w:color w:val="00B050"/>
                <w:szCs w:val="24"/>
              </w:rPr>
            </w:pPr>
          </w:p>
        </w:tc>
      </w:tr>
      <w:tr w:rsidR="00526AC1" w14:paraId="30E9A172" w14:textId="77777777" w:rsidTr="00526AC1"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173D7F6C" w14:textId="02393BEA" w:rsidR="00526AC1" w:rsidRPr="00482CFD" w:rsidRDefault="0053298F" w:rsidP="00526AC1">
            <w:pPr>
              <w:spacing w:after="0"/>
              <w:ind w:left="283" w:right="-57"/>
              <w:rPr>
                <w:rFonts w:ascii="Times New Roman" w:hAnsi="Times New Roman" w:cs="Times New Roman"/>
                <w:szCs w:val="24"/>
              </w:rPr>
            </w:pPr>
            <w:r w:rsidRPr="00482CFD">
              <w:rPr>
                <w:rFonts w:ascii="Times New Roman" w:hAnsi="Times New Roman" w:cs="Times New Roman"/>
                <w:szCs w:val="24"/>
              </w:rPr>
              <w:t>2</w:t>
            </w:r>
            <w:r w:rsidR="00482CFD" w:rsidRPr="00482CFD">
              <w:rPr>
                <w:rFonts w:ascii="Times New Roman" w:hAnsi="Times New Roman" w:cs="Times New Roman"/>
                <w:szCs w:val="24"/>
              </w:rPr>
              <w:t>2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2D4E215C" w14:textId="28A06630" w:rsidR="00526AC1" w:rsidRPr="00526AC1" w:rsidRDefault="00526AC1" w:rsidP="00526AC1">
            <w:pPr>
              <w:ind w:right="-57"/>
              <w:rPr>
                <w:rFonts w:ascii="Times New Roman" w:hAnsi="Times New Roman" w:cs="Times New Roman"/>
                <w:szCs w:val="24"/>
              </w:rPr>
            </w:pPr>
            <w:r w:rsidRPr="00526AC1">
              <w:rPr>
                <w:rFonts w:cs="Times New Roman"/>
                <w:szCs w:val="24"/>
              </w:rPr>
              <w:t>Koosta</w:t>
            </w:r>
            <w:r>
              <w:rPr>
                <w:rFonts w:cs="Times New Roman"/>
                <w:szCs w:val="24"/>
              </w:rPr>
              <w:t>takse</w:t>
            </w:r>
            <w:r w:rsidRPr="00526AC1">
              <w:rPr>
                <w:rFonts w:cs="Times New Roman"/>
                <w:szCs w:val="24"/>
              </w:rPr>
              <w:t xml:space="preserve"> h</w:t>
            </w:r>
            <w:r w:rsidRPr="00526AC1">
              <w:rPr>
                <w:rFonts w:cs="Times New Roman"/>
                <w:szCs w:val="24"/>
              </w:rPr>
              <w:t>ä</w:t>
            </w:r>
            <w:r w:rsidRPr="00526AC1">
              <w:rPr>
                <w:rFonts w:cs="Times New Roman"/>
                <w:szCs w:val="24"/>
              </w:rPr>
              <w:t>daolukorra lahendamise plaan ning hi</w:t>
            </w:r>
            <w:r>
              <w:rPr>
                <w:rFonts w:cs="Times New Roman"/>
                <w:szCs w:val="24"/>
              </w:rPr>
              <w:t>nnatakse</w:t>
            </w:r>
            <w:r w:rsidRPr="00526AC1">
              <w:rPr>
                <w:rFonts w:cs="Times New Roman"/>
                <w:szCs w:val="24"/>
              </w:rPr>
              <w:t xml:space="preserve"> koos h</w:t>
            </w:r>
            <w:r w:rsidRPr="00526AC1">
              <w:rPr>
                <w:rFonts w:cs="Times New Roman"/>
                <w:szCs w:val="24"/>
              </w:rPr>
              <w:t>ä</w:t>
            </w:r>
            <w:r w:rsidRPr="00526AC1">
              <w:rPr>
                <w:rFonts w:cs="Times New Roman"/>
                <w:szCs w:val="24"/>
              </w:rPr>
              <w:t>daolukorra lahendamisse kaasatud asutuste ja isikutega plaani toimimist ning teavita</w:t>
            </w:r>
            <w:r>
              <w:rPr>
                <w:rFonts w:cs="Times New Roman"/>
                <w:szCs w:val="24"/>
              </w:rPr>
              <w:t>takse</w:t>
            </w:r>
            <w:r w:rsidRPr="00526AC1">
              <w:rPr>
                <w:rFonts w:cs="Times New Roman"/>
                <w:szCs w:val="24"/>
              </w:rPr>
              <w:t xml:space="preserve"> hindamistulemustes</w:t>
            </w:r>
            <w:r>
              <w:rPr>
                <w:rFonts w:cs="Times New Roman"/>
                <w:szCs w:val="24"/>
              </w:rPr>
              <w:t>t</w:t>
            </w:r>
            <w:r w:rsidRPr="00526AC1">
              <w:rPr>
                <w:rFonts w:cs="Times New Roman"/>
                <w:szCs w:val="24"/>
              </w:rPr>
              <w:t xml:space="preserve"> P</w:t>
            </w:r>
            <w:r w:rsidRPr="00526AC1">
              <w:rPr>
                <w:rFonts w:cs="Times New Roman"/>
                <w:szCs w:val="24"/>
              </w:rPr>
              <w:t>ää</w:t>
            </w:r>
            <w:r w:rsidRPr="00526AC1">
              <w:rPr>
                <w:rFonts w:cs="Times New Roman"/>
                <w:szCs w:val="24"/>
              </w:rPr>
              <w:t>steametit.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29629912" w14:textId="77777777" w:rsidR="00526AC1" w:rsidRPr="00526AC1" w:rsidRDefault="00526AC1" w:rsidP="00526AC1">
            <w:pPr>
              <w:ind w:left="-57" w:right="-57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Kriiskomisjon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left w:w="108" w:type="dxa"/>
              <w:right w:w="108" w:type="dxa"/>
            </w:tcMar>
          </w:tcPr>
          <w:p w14:paraId="4697086D" w14:textId="160709B3" w:rsidR="00526AC1" w:rsidRPr="00526AC1" w:rsidRDefault="004F39A8" w:rsidP="00526AC1">
            <w:pPr>
              <w:ind w:right="-57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Hiljemalt d</w:t>
            </w:r>
            <w:r w:rsidR="00526AC1">
              <w:rPr>
                <w:rFonts w:ascii="Times New Roman" w:hAnsi="Times New Roman" w:cs="Times New Roman"/>
                <w:szCs w:val="24"/>
              </w:rPr>
              <w:t>etsember 202</w:t>
            </w:r>
            <w:r>
              <w:rPr>
                <w:rFonts w:ascii="Times New Roman" w:hAnsi="Times New Roman" w:cs="Times New Roman"/>
                <w:szCs w:val="24"/>
              </w:rPr>
              <w:t>6</w:t>
            </w:r>
          </w:p>
        </w:tc>
        <w:tc>
          <w:tcPr>
            <w:tcW w:w="5037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2B2B22FA" w14:textId="77777777" w:rsidR="00526AC1" w:rsidRDefault="00526AC1" w:rsidP="00526AC1">
            <w:pPr>
              <w:spacing w:after="0"/>
              <w:rPr>
                <w:rFonts w:ascii="Times New Roman" w:hAnsi="Times New Roman" w:cs="Times New Roman"/>
                <w:color w:val="00B050"/>
                <w:szCs w:val="24"/>
              </w:rPr>
            </w:pPr>
          </w:p>
        </w:tc>
      </w:tr>
      <w:tr w:rsidR="00482CFD" w14:paraId="476F4BDC" w14:textId="77777777" w:rsidTr="00526AC1"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074AAB90" w14:textId="7CB88477" w:rsidR="00482CFD" w:rsidRPr="00482CFD" w:rsidRDefault="00482CFD" w:rsidP="00526AC1">
            <w:pPr>
              <w:spacing w:after="0"/>
              <w:ind w:left="283" w:right="-57"/>
              <w:rPr>
                <w:rFonts w:ascii="Times New Roman" w:hAnsi="Times New Roman" w:cs="Times New Roman"/>
                <w:szCs w:val="24"/>
              </w:rPr>
            </w:pPr>
            <w:r w:rsidRPr="00482CFD">
              <w:rPr>
                <w:rFonts w:ascii="Times New Roman" w:hAnsi="Times New Roman" w:cs="Times New Roman"/>
                <w:szCs w:val="24"/>
              </w:rPr>
              <w:t>23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56A472A0" w14:textId="78D11C20" w:rsidR="00482CFD" w:rsidRPr="00526AC1" w:rsidRDefault="00482CFD" w:rsidP="00526AC1">
            <w:pPr>
              <w:ind w:right="-57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Tsiviiltoetuse registri andmete haldamine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7DCE509E" w14:textId="6EC67F39" w:rsidR="00482CFD" w:rsidRDefault="00482CFD" w:rsidP="00526AC1">
            <w:pPr>
              <w:ind w:left="-57" w:right="-57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Kriiskomisjon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tcMar>
              <w:left w:w="108" w:type="dxa"/>
              <w:right w:w="108" w:type="dxa"/>
            </w:tcMar>
          </w:tcPr>
          <w:p w14:paraId="6EF7BE33" w14:textId="619BF519" w:rsidR="00482CFD" w:rsidRDefault="00482CFD" w:rsidP="00526AC1">
            <w:pPr>
              <w:ind w:right="-57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Aasta jooksul</w:t>
            </w:r>
          </w:p>
        </w:tc>
        <w:tc>
          <w:tcPr>
            <w:tcW w:w="5037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31488DA9" w14:textId="77777777" w:rsidR="00482CFD" w:rsidRDefault="00482CFD" w:rsidP="00526AC1">
            <w:pPr>
              <w:spacing w:after="0"/>
              <w:rPr>
                <w:rFonts w:ascii="Times New Roman" w:hAnsi="Times New Roman" w:cs="Times New Roman"/>
                <w:color w:val="00B050"/>
                <w:szCs w:val="24"/>
              </w:rPr>
            </w:pPr>
          </w:p>
        </w:tc>
      </w:tr>
    </w:tbl>
    <w:p w14:paraId="6D50683A" w14:textId="77777777" w:rsidR="00526AC1" w:rsidRPr="00526AC1" w:rsidRDefault="00526AC1" w:rsidP="00526AC1">
      <w:pPr>
        <w:rPr>
          <w:rFonts w:cs="Times New Roman"/>
          <w:szCs w:val="24"/>
        </w:rPr>
      </w:pPr>
    </w:p>
    <w:p w14:paraId="19C8B742" w14:textId="77777777" w:rsidR="00062715" w:rsidRDefault="00062715">
      <w:pPr>
        <w:rPr>
          <w:rFonts w:cs="Times New Roman"/>
          <w:szCs w:val="24"/>
        </w:rPr>
      </w:pPr>
    </w:p>
    <w:sectPr w:rsidR="00062715">
      <w:type w:val="continuous"/>
      <w:pgSz w:w="16838" w:h="11906" w:orient="landscape"/>
      <w:pgMar w:top="1134" w:right="567" w:bottom="567" w:left="1134" w:header="708" w:footer="708" w:gutter="0"/>
      <w:cols w:space="708"/>
      <w:formProt w:val="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B1183D" w14:textId="77777777" w:rsidR="001402D8" w:rsidRDefault="001402D8">
      <w:pPr>
        <w:spacing w:after="0" w:line="240" w:lineRule="auto"/>
      </w:pPr>
      <w:r>
        <w:separator/>
      </w:r>
    </w:p>
  </w:endnote>
  <w:endnote w:type="continuationSeparator" w:id="0">
    <w:p w14:paraId="5BC79A9B" w14:textId="77777777" w:rsidR="001402D8" w:rsidRDefault="001402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Liberation Serif">
    <w:panose1 w:val="02020603050405020304"/>
    <w:charset w:val="BA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Liberation Sans">
    <w:panose1 w:val="020B0604020202020204"/>
    <w:charset w:val="BA"/>
    <w:family w:val="swiss"/>
    <w:pitch w:val="variable"/>
    <w:sig w:usb0="E0000AFF" w:usb1="500078FF" w:usb2="00000021" w:usb3="00000000" w:csb0="000001B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AB4D8D" w14:textId="77777777" w:rsidR="001402D8" w:rsidRDefault="001402D8">
      <w:r>
        <w:rPr>
          <w:rFonts w:ascii="Liberation Serif" w:eastAsiaTheme="minorEastAsia" w:cs="Times New Roman"/>
          <w:kern w:val="0"/>
          <w:sz w:val="24"/>
          <w:szCs w:val="24"/>
          <w:lang w:bidi="ar-SA"/>
        </w:rPr>
        <w:separator/>
      </w:r>
    </w:p>
  </w:footnote>
  <w:footnote w:type="continuationSeparator" w:id="0">
    <w:p w14:paraId="2054CC36" w14:textId="77777777" w:rsidR="001402D8" w:rsidRDefault="001402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ind w:left="643" w:hanging="360"/>
      </w:pPr>
      <w:rPr>
        <w:rFonts w:ascii="Times New Roman" w:eastAsia="Times New Roman" w:cs="Times New Roman"/>
      </w:rPr>
    </w:lvl>
    <w:lvl w:ilvl="1">
      <w:start w:val="1"/>
      <w:numFmt w:val="lowerLetter"/>
      <w:lvlText w:val="%2."/>
      <w:lvlJc w:val="left"/>
      <w:pPr>
        <w:ind w:left="1023" w:hanging="360"/>
      </w:pPr>
      <w:rPr>
        <w:rFonts w:eastAsia="Times New Roman" w:cs="Times New Roman"/>
      </w:rPr>
    </w:lvl>
    <w:lvl w:ilvl="2">
      <w:start w:val="1"/>
      <w:numFmt w:val="lowerRoman"/>
      <w:lvlText w:val="%3."/>
      <w:lvlJc w:val="right"/>
      <w:pPr>
        <w:ind w:left="1743" w:hanging="180"/>
      </w:pPr>
      <w:rPr>
        <w:rFonts w:eastAsia="Times New Roman" w:cs="Times New Roman"/>
      </w:rPr>
    </w:lvl>
    <w:lvl w:ilvl="3">
      <w:start w:val="1"/>
      <w:numFmt w:val="decimal"/>
      <w:lvlText w:val="%4."/>
      <w:lvlJc w:val="left"/>
      <w:pPr>
        <w:ind w:left="2463" w:hanging="360"/>
      </w:pPr>
      <w:rPr>
        <w:rFonts w:eastAsia="Times New Roman" w:cs="Times New Roman"/>
      </w:rPr>
    </w:lvl>
    <w:lvl w:ilvl="4">
      <w:start w:val="1"/>
      <w:numFmt w:val="lowerLetter"/>
      <w:lvlText w:val="%5."/>
      <w:lvlJc w:val="left"/>
      <w:pPr>
        <w:ind w:left="3183" w:hanging="360"/>
      </w:pPr>
      <w:rPr>
        <w:rFonts w:eastAsia="Times New Roman" w:cs="Times New Roman"/>
      </w:rPr>
    </w:lvl>
    <w:lvl w:ilvl="5">
      <w:start w:val="1"/>
      <w:numFmt w:val="lowerRoman"/>
      <w:lvlText w:val="%6."/>
      <w:lvlJc w:val="right"/>
      <w:pPr>
        <w:ind w:left="3903" w:hanging="180"/>
      </w:pPr>
      <w:rPr>
        <w:rFonts w:eastAsia="Times New Roman" w:cs="Times New Roman"/>
      </w:rPr>
    </w:lvl>
    <w:lvl w:ilvl="6">
      <w:start w:val="1"/>
      <w:numFmt w:val="decimal"/>
      <w:lvlText w:val="%7."/>
      <w:lvlJc w:val="left"/>
      <w:pPr>
        <w:ind w:left="4623" w:hanging="360"/>
      </w:pPr>
      <w:rPr>
        <w:rFonts w:eastAsia="Times New Roman" w:cs="Times New Roman"/>
      </w:rPr>
    </w:lvl>
    <w:lvl w:ilvl="7">
      <w:start w:val="1"/>
      <w:numFmt w:val="lowerLetter"/>
      <w:lvlText w:val="%8."/>
      <w:lvlJc w:val="left"/>
      <w:pPr>
        <w:ind w:left="5343" w:hanging="360"/>
      </w:pPr>
      <w:rPr>
        <w:rFonts w:eastAsia="Times New Roman" w:cs="Times New Roman"/>
      </w:rPr>
    </w:lvl>
    <w:lvl w:ilvl="8">
      <w:start w:val="1"/>
      <w:numFmt w:val="lowerRoman"/>
      <w:lvlText w:val="%9."/>
      <w:lvlJc w:val="right"/>
      <w:pPr>
        <w:ind w:left="6063" w:hanging="180"/>
      </w:pPr>
      <w:rPr>
        <w:rFonts w:eastAsia="Times New Roman" w:cs="Times New Roman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rPr>
        <w:rFonts w:cs="Times New Roman"/>
      </w:rPr>
    </w:lvl>
    <w:lvl w:ilvl="1">
      <w:start w:val="1"/>
      <w:numFmt w:val="none"/>
      <w:suff w:val="nothing"/>
      <w:lvlText w:val=""/>
      <w:lvlJc w:val="left"/>
      <w:rPr>
        <w:rFonts w:cs="Times New Roman"/>
      </w:rPr>
    </w:lvl>
    <w:lvl w:ilvl="2">
      <w:start w:val="1"/>
      <w:numFmt w:val="none"/>
      <w:suff w:val="nothing"/>
      <w:lvlText w:val=""/>
      <w:lvlJc w:val="left"/>
      <w:rPr>
        <w:rFonts w:cs="Times New Roman"/>
      </w:rPr>
    </w:lvl>
    <w:lvl w:ilvl="3">
      <w:start w:val="1"/>
      <w:numFmt w:val="none"/>
      <w:suff w:val="nothing"/>
      <w:lvlText w:val=""/>
      <w:lvlJc w:val="left"/>
      <w:rPr>
        <w:rFonts w:cs="Times New Roman"/>
      </w:rPr>
    </w:lvl>
    <w:lvl w:ilvl="4">
      <w:start w:val="1"/>
      <w:numFmt w:val="none"/>
      <w:suff w:val="nothing"/>
      <w:lvlText w:val=""/>
      <w:lvlJc w:val="left"/>
      <w:rPr>
        <w:rFonts w:cs="Times New Roman"/>
      </w:rPr>
    </w:lvl>
    <w:lvl w:ilvl="5">
      <w:start w:val="1"/>
      <w:numFmt w:val="none"/>
      <w:suff w:val="nothing"/>
      <w:lvlText w:val=""/>
      <w:lvlJc w:val="left"/>
      <w:rPr>
        <w:rFonts w:cs="Times New Roman"/>
      </w:rPr>
    </w:lvl>
    <w:lvl w:ilvl="6">
      <w:start w:val="1"/>
      <w:numFmt w:val="none"/>
      <w:suff w:val="nothing"/>
      <w:lvlText w:val=""/>
      <w:lvlJc w:val="left"/>
      <w:rPr>
        <w:rFonts w:cs="Times New Roman"/>
      </w:rPr>
    </w:lvl>
    <w:lvl w:ilvl="7">
      <w:start w:val="1"/>
      <w:numFmt w:val="none"/>
      <w:suff w:val="nothing"/>
      <w:lvlText w:val=""/>
      <w:lvlJc w:val="left"/>
      <w:rPr>
        <w:rFonts w:cs="Times New Roman"/>
      </w:rPr>
    </w:lvl>
    <w:lvl w:ilvl="8">
      <w:start w:val="1"/>
      <w:numFmt w:val="none"/>
      <w:suff w:val="nothing"/>
      <w:lvlText w:val=""/>
      <w:lvlJc w:val="left"/>
      <w:rPr>
        <w:rFonts w:cs="Times New Roman"/>
      </w:r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rPr>
        <w:rFonts w:cs="Times New Roman"/>
      </w:rPr>
    </w:lvl>
    <w:lvl w:ilvl="1">
      <w:start w:val="1"/>
      <w:numFmt w:val="none"/>
      <w:suff w:val="nothing"/>
      <w:lvlText w:val=""/>
      <w:lvlJc w:val="left"/>
      <w:rPr>
        <w:rFonts w:cs="Times New Roman"/>
      </w:rPr>
    </w:lvl>
    <w:lvl w:ilvl="2">
      <w:start w:val="1"/>
      <w:numFmt w:val="none"/>
      <w:suff w:val="nothing"/>
      <w:lvlText w:val=""/>
      <w:lvlJc w:val="left"/>
      <w:rPr>
        <w:rFonts w:cs="Times New Roman"/>
      </w:rPr>
    </w:lvl>
    <w:lvl w:ilvl="3">
      <w:start w:val="1"/>
      <w:numFmt w:val="none"/>
      <w:suff w:val="nothing"/>
      <w:lvlText w:val=""/>
      <w:lvlJc w:val="left"/>
      <w:rPr>
        <w:rFonts w:cs="Times New Roman"/>
      </w:rPr>
    </w:lvl>
    <w:lvl w:ilvl="4">
      <w:start w:val="1"/>
      <w:numFmt w:val="none"/>
      <w:suff w:val="nothing"/>
      <w:lvlText w:val=""/>
      <w:lvlJc w:val="left"/>
      <w:rPr>
        <w:rFonts w:cs="Times New Roman"/>
      </w:rPr>
    </w:lvl>
    <w:lvl w:ilvl="5">
      <w:start w:val="1"/>
      <w:numFmt w:val="none"/>
      <w:suff w:val="nothing"/>
      <w:lvlText w:val=""/>
      <w:lvlJc w:val="left"/>
      <w:rPr>
        <w:rFonts w:cs="Times New Roman"/>
      </w:rPr>
    </w:lvl>
    <w:lvl w:ilvl="6">
      <w:start w:val="1"/>
      <w:numFmt w:val="none"/>
      <w:suff w:val="nothing"/>
      <w:lvlText w:val=""/>
      <w:lvlJc w:val="left"/>
      <w:rPr>
        <w:rFonts w:cs="Times New Roman"/>
      </w:rPr>
    </w:lvl>
    <w:lvl w:ilvl="7">
      <w:start w:val="1"/>
      <w:numFmt w:val="none"/>
      <w:suff w:val="nothing"/>
      <w:lvlText w:val=""/>
      <w:lvlJc w:val="left"/>
      <w:rPr>
        <w:rFonts w:cs="Times New Roman"/>
      </w:rPr>
    </w:lvl>
    <w:lvl w:ilvl="8">
      <w:start w:val="1"/>
      <w:numFmt w:val="none"/>
      <w:suff w:val="nothing"/>
      <w:lvlText w:val=""/>
      <w:lvlJc w:val="left"/>
      <w:rPr>
        <w:rFonts w:cs="Times New Roman"/>
      </w:rPr>
    </w:lvl>
  </w:abstractNum>
  <w:abstractNum w:abstractNumId="3" w15:restartNumberingAfterBreak="0">
    <w:nsid w:val="1A892A24"/>
    <w:multiLevelType w:val="multilevel"/>
    <w:tmpl w:val="00000001"/>
    <w:lvl w:ilvl="0">
      <w:start w:val="1"/>
      <w:numFmt w:val="decimal"/>
      <w:lvlText w:val="%1."/>
      <w:lvlJc w:val="left"/>
      <w:pPr>
        <w:ind w:left="643" w:hanging="360"/>
      </w:pPr>
      <w:rPr>
        <w:rFonts w:ascii="Times New Roman" w:eastAsia="Times New Roman" w:cs="Times New Roman"/>
      </w:rPr>
    </w:lvl>
    <w:lvl w:ilvl="1">
      <w:start w:val="1"/>
      <w:numFmt w:val="lowerLetter"/>
      <w:lvlText w:val="%2."/>
      <w:lvlJc w:val="left"/>
      <w:pPr>
        <w:ind w:left="1023" w:hanging="360"/>
      </w:pPr>
      <w:rPr>
        <w:rFonts w:eastAsia="Times New Roman" w:cs="Times New Roman"/>
      </w:rPr>
    </w:lvl>
    <w:lvl w:ilvl="2">
      <w:start w:val="1"/>
      <w:numFmt w:val="lowerRoman"/>
      <w:lvlText w:val="%3."/>
      <w:lvlJc w:val="right"/>
      <w:pPr>
        <w:ind w:left="1743" w:hanging="180"/>
      </w:pPr>
      <w:rPr>
        <w:rFonts w:eastAsia="Times New Roman" w:cs="Times New Roman"/>
      </w:rPr>
    </w:lvl>
    <w:lvl w:ilvl="3">
      <w:start w:val="1"/>
      <w:numFmt w:val="decimal"/>
      <w:lvlText w:val="%4."/>
      <w:lvlJc w:val="left"/>
      <w:pPr>
        <w:ind w:left="2463" w:hanging="360"/>
      </w:pPr>
      <w:rPr>
        <w:rFonts w:eastAsia="Times New Roman" w:cs="Times New Roman"/>
      </w:rPr>
    </w:lvl>
    <w:lvl w:ilvl="4">
      <w:start w:val="1"/>
      <w:numFmt w:val="lowerLetter"/>
      <w:lvlText w:val="%5."/>
      <w:lvlJc w:val="left"/>
      <w:pPr>
        <w:ind w:left="3183" w:hanging="360"/>
      </w:pPr>
      <w:rPr>
        <w:rFonts w:eastAsia="Times New Roman" w:cs="Times New Roman"/>
      </w:rPr>
    </w:lvl>
    <w:lvl w:ilvl="5">
      <w:start w:val="1"/>
      <w:numFmt w:val="lowerRoman"/>
      <w:lvlText w:val="%6."/>
      <w:lvlJc w:val="right"/>
      <w:pPr>
        <w:ind w:left="3903" w:hanging="180"/>
      </w:pPr>
      <w:rPr>
        <w:rFonts w:eastAsia="Times New Roman" w:cs="Times New Roman"/>
      </w:rPr>
    </w:lvl>
    <w:lvl w:ilvl="6">
      <w:start w:val="1"/>
      <w:numFmt w:val="decimal"/>
      <w:lvlText w:val="%7."/>
      <w:lvlJc w:val="left"/>
      <w:pPr>
        <w:ind w:left="4623" w:hanging="360"/>
      </w:pPr>
      <w:rPr>
        <w:rFonts w:eastAsia="Times New Roman" w:cs="Times New Roman"/>
      </w:rPr>
    </w:lvl>
    <w:lvl w:ilvl="7">
      <w:start w:val="1"/>
      <w:numFmt w:val="lowerLetter"/>
      <w:lvlText w:val="%8."/>
      <w:lvlJc w:val="left"/>
      <w:pPr>
        <w:ind w:left="5343" w:hanging="360"/>
      </w:pPr>
      <w:rPr>
        <w:rFonts w:eastAsia="Times New Roman" w:cs="Times New Roman"/>
      </w:rPr>
    </w:lvl>
    <w:lvl w:ilvl="8">
      <w:start w:val="1"/>
      <w:numFmt w:val="lowerRoman"/>
      <w:lvlText w:val="%9."/>
      <w:lvlJc w:val="right"/>
      <w:pPr>
        <w:ind w:left="6063" w:hanging="180"/>
      </w:pPr>
      <w:rPr>
        <w:rFonts w:eastAsia="Times New Roman" w:cs="Times New Roman"/>
      </w:rPr>
    </w:lvl>
  </w:abstractNum>
  <w:abstractNum w:abstractNumId="4" w15:restartNumberingAfterBreak="0">
    <w:nsid w:val="1E6D7D66"/>
    <w:multiLevelType w:val="multilevel"/>
    <w:tmpl w:val="00000001"/>
    <w:lvl w:ilvl="0">
      <w:start w:val="1"/>
      <w:numFmt w:val="decimal"/>
      <w:lvlText w:val="%1."/>
      <w:lvlJc w:val="left"/>
      <w:pPr>
        <w:ind w:left="643" w:hanging="360"/>
      </w:pPr>
      <w:rPr>
        <w:rFonts w:ascii="Times New Roman" w:eastAsia="Times New Roman" w:cs="Times New Roman"/>
      </w:rPr>
    </w:lvl>
    <w:lvl w:ilvl="1">
      <w:start w:val="1"/>
      <w:numFmt w:val="lowerLetter"/>
      <w:lvlText w:val="%2."/>
      <w:lvlJc w:val="left"/>
      <w:pPr>
        <w:ind w:left="1023" w:hanging="360"/>
      </w:pPr>
      <w:rPr>
        <w:rFonts w:eastAsia="Times New Roman" w:cs="Times New Roman"/>
      </w:rPr>
    </w:lvl>
    <w:lvl w:ilvl="2">
      <w:start w:val="1"/>
      <w:numFmt w:val="lowerRoman"/>
      <w:lvlText w:val="%3."/>
      <w:lvlJc w:val="right"/>
      <w:pPr>
        <w:ind w:left="1743" w:hanging="180"/>
      </w:pPr>
      <w:rPr>
        <w:rFonts w:eastAsia="Times New Roman" w:cs="Times New Roman"/>
      </w:rPr>
    </w:lvl>
    <w:lvl w:ilvl="3">
      <w:start w:val="1"/>
      <w:numFmt w:val="decimal"/>
      <w:lvlText w:val="%4."/>
      <w:lvlJc w:val="left"/>
      <w:pPr>
        <w:ind w:left="2463" w:hanging="360"/>
      </w:pPr>
      <w:rPr>
        <w:rFonts w:eastAsia="Times New Roman" w:cs="Times New Roman"/>
      </w:rPr>
    </w:lvl>
    <w:lvl w:ilvl="4">
      <w:start w:val="1"/>
      <w:numFmt w:val="lowerLetter"/>
      <w:lvlText w:val="%5."/>
      <w:lvlJc w:val="left"/>
      <w:pPr>
        <w:ind w:left="3183" w:hanging="360"/>
      </w:pPr>
      <w:rPr>
        <w:rFonts w:eastAsia="Times New Roman" w:cs="Times New Roman"/>
      </w:rPr>
    </w:lvl>
    <w:lvl w:ilvl="5">
      <w:start w:val="1"/>
      <w:numFmt w:val="lowerRoman"/>
      <w:lvlText w:val="%6."/>
      <w:lvlJc w:val="right"/>
      <w:pPr>
        <w:ind w:left="3903" w:hanging="180"/>
      </w:pPr>
      <w:rPr>
        <w:rFonts w:eastAsia="Times New Roman" w:cs="Times New Roman"/>
      </w:rPr>
    </w:lvl>
    <w:lvl w:ilvl="6">
      <w:start w:val="1"/>
      <w:numFmt w:val="decimal"/>
      <w:lvlText w:val="%7."/>
      <w:lvlJc w:val="left"/>
      <w:pPr>
        <w:ind w:left="4623" w:hanging="360"/>
      </w:pPr>
      <w:rPr>
        <w:rFonts w:eastAsia="Times New Roman" w:cs="Times New Roman"/>
      </w:rPr>
    </w:lvl>
    <w:lvl w:ilvl="7">
      <w:start w:val="1"/>
      <w:numFmt w:val="lowerLetter"/>
      <w:lvlText w:val="%8."/>
      <w:lvlJc w:val="left"/>
      <w:pPr>
        <w:ind w:left="5343" w:hanging="360"/>
      </w:pPr>
      <w:rPr>
        <w:rFonts w:eastAsia="Times New Roman" w:cs="Times New Roman"/>
      </w:rPr>
    </w:lvl>
    <w:lvl w:ilvl="8">
      <w:start w:val="1"/>
      <w:numFmt w:val="lowerRoman"/>
      <w:lvlText w:val="%9."/>
      <w:lvlJc w:val="right"/>
      <w:pPr>
        <w:ind w:left="6063" w:hanging="180"/>
      </w:pPr>
      <w:rPr>
        <w:rFonts w:eastAsia="Times New Roman" w:cs="Times New Roman"/>
      </w:rPr>
    </w:lvl>
  </w:abstractNum>
  <w:abstractNum w:abstractNumId="5" w15:restartNumberingAfterBreak="0">
    <w:nsid w:val="234C6120"/>
    <w:multiLevelType w:val="multilevel"/>
    <w:tmpl w:val="00000001"/>
    <w:lvl w:ilvl="0">
      <w:start w:val="1"/>
      <w:numFmt w:val="decimal"/>
      <w:lvlText w:val="%1."/>
      <w:lvlJc w:val="left"/>
      <w:pPr>
        <w:ind w:left="643" w:hanging="360"/>
      </w:pPr>
      <w:rPr>
        <w:rFonts w:ascii="Times New Roman" w:eastAsia="Times New Roman" w:cs="Times New Roman"/>
      </w:rPr>
    </w:lvl>
    <w:lvl w:ilvl="1">
      <w:start w:val="1"/>
      <w:numFmt w:val="lowerLetter"/>
      <w:lvlText w:val="%2."/>
      <w:lvlJc w:val="left"/>
      <w:pPr>
        <w:ind w:left="1023" w:hanging="360"/>
      </w:pPr>
      <w:rPr>
        <w:rFonts w:eastAsia="Times New Roman" w:cs="Times New Roman"/>
      </w:rPr>
    </w:lvl>
    <w:lvl w:ilvl="2">
      <w:start w:val="1"/>
      <w:numFmt w:val="lowerRoman"/>
      <w:lvlText w:val="%3."/>
      <w:lvlJc w:val="right"/>
      <w:pPr>
        <w:ind w:left="1743" w:hanging="180"/>
      </w:pPr>
      <w:rPr>
        <w:rFonts w:eastAsia="Times New Roman" w:cs="Times New Roman"/>
      </w:rPr>
    </w:lvl>
    <w:lvl w:ilvl="3">
      <w:start w:val="1"/>
      <w:numFmt w:val="decimal"/>
      <w:lvlText w:val="%4."/>
      <w:lvlJc w:val="left"/>
      <w:pPr>
        <w:ind w:left="2463" w:hanging="360"/>
      </w:pPr>
      <w:rPr>
        <w:rFonts w:eastAsia="Times New Roman" w:cs="Times New Roman"/>
      </w:rPr>
    </w:lvl>
    <w:lvl w:ilvl="4">
      <w:start w:val="1"/>
      <w:numFmt w:val="lowerLetter"/>
      <w:lvlText w:val="%5."/>
      <w:lvlJc w:val="left"/>
      <w:pPr>
        <w:ind w:left="3183" w:hanging="360"/>
      </w:pPr>
      <w:rPr>
        <w:rFonts w:eastAsia="Times New Roman" w:cs="Times New Roman"/>
      </w:rPr>
    </w:lvl>
    <w:lvl w:ilvl="5">
      <w:start w:val="1"/>
      <w:numFmt w:val="lowerRoman"/>
      <w:lvlText w:val="%6."/>
      <w:lvlJc w:val="right"/>
      <w:pPr>
        <w:ind w:left="3903" w:hanging="180"/>
      </w:pPr>
      <w:rPr>
        <w:rFonts w:eastAsia="Times New Roman" w:cs="Times New Roman"/>
      </w:rPr>
    </w:lvl>
    <w:lvl w:ilvl="6">
      <w:start w:val="1"/>
      <w:numFmt w:val="decimal"/>
      <w:lvlText w:val="%7."/>
      <w:lvlJc w:val="left"/>
      <w:pPr>
        <w:ind w:left="4623" w:hanging="360"/>
      </w:pPr>
      <w:rPr>
        <w:rFonts w:eastAsia="Times New Roman" w:cs="Times New Roman"/>
      </w:rPr>
    </w:lvl>
    <w:lvl w:ilvl="7">
      <w:start w:val="1"/>
      <w:numFmt w:val="lowerLetter"/>
      <w:lvlText w:val="%8."/>
      <w:lvlJc w:val="left"/>
      <w:pPr>
        <w:ind w:left="5343" w:hanging="360"/>
      </w:pPr>
      <w:rPr>
        <w:rFonts w:eastAsia="Times New Roman" w:cs="Times New Roman"/>
      </w:rPr>
    </w:lvl>
    <w:lvl w:ilvl="8">
      <w:start w:val="1"/>
      <w:numFmt w:val="lowerRoman"/>
      <w:lvlText w:val="%9."/>
      <w:lvlJc w:val="right"/>
      <w:pPr>
        <w:ind w:left="6063" w:hanging="180"/>
      </w:pPr>
      <w:rPr>
        <w:rFonts w:eastAsia="Times New Roman" w:cs="Times New Roman"/>
      </w:rPr>
    </w:lvl>
  </w:abstractNum>
  <w:abstractNum w:abstractNumId="6" w15:restartNumberingAfterBreak="0">
    <w:nsid w:val="39FB7EBE"/>
    <w:multiLevelType w:val="multilevel"/>
    <w:tmpl w:val="00000001"/>
    <w:lvl w:ilvl="0">
      <w:start w:val="1"/>
      <w:numFmt w:val="decimal"/>
      <w:lvlText w:val="%1."/>
      <w:lvlJc w:val="left"/>
      <w:pPr>
        <w:ind w:left="643" w:hanging="360"/>
      </w:pPr>
      <w:rPr>
        <w:rFonts w:ascii="Times New Roman" w:eastAsia="Times New Roman" w:cs="Times New Roman"/>
      </w:rPr>
    </w:lvl>
    <w:lvl w:ilvl="1">
      <w:start w:val="1"/>
      <w:numFmt w:val="lowerLetter"/>
      <w:lvlText w:val="%2."/>
      <w:lvlJc w:val="left"/>
      <w:pPr>
        <w:ind w:left="1023" w:hanging="360"/>
      </w:pPr>
      <w:rPr>
        <w:rFonts w:eastAsia="Times New Roman" w:cs="Times New Roman"/>
      </w:rPr>
    </w:lvl>
    <w:lvl w:ilvl="2">
      <w:start w:val="1"/>
      <w:numFmt w:val="lowerRoman"/>
      <w:lvlText w:val="%3."/>
      <w:lvlJc w:val="right"/>
      <w:pPr>
        <w:ind w:left="1743" w:hanging="180"/>
      </w:pPr>
      <w:rPr>
        <w:rFonts w:eastAsia="Times New Roman" w:cs="Times New Roman"/>
      </w:rPr>
    </w:lvl>
    <w:lvl w:ilvl="3">
      <w:start w:val="1"/>
      <w:numFmt w:val="decimal"/>
      <w:lvlText w:val="%4."/>
      <w:lvlJc w:val="left"/>
      <w:pPr>
        <w:ind w:left="2463" w:hanging="360"/>
      </w:pPr>
      <w:rPr>
        <w:rFonts w:eastAsia="Times New Roman" w:cs="Times New Roman"/>
      </w:rPr>
    </w:lvl>
    <w:lvl w:ilvl="4">
      <w:start w:val="1"/>
      <w:numFmt w:val="lowerLetter"/>
      <w:lvlText w:val="%5."/>
      <w:lvlJc w:val="left"/>
      <w:pPr>
        <w:ind w:left="3183" w:hanging="360"/>
      </w:pPr>
      <w:rPr>
        <w:rFonts w:eastAsia="Times New Roman" w:cs="Times New Roman"/>
      </w:rPr>
    </w:lvl>
    <w:lvl w:ilvl="5">
      <w:start w:val="1"/>
      <w:numFmt w:val="lowerRoman"/>
      <w:lvlText w:val="%6."/>
      <w:lvlJc w:val="right"/>
      <w:pPr>
        <w:ind w:left="3903" w:hanging="180"/>
      </w:pPr>
      <w:rPr>
        <w:rFonts w:eastAsia="Times New Roman" w:cs="Times New Roman"/>
      </w:rPr>
    </w:lvl>
    <w:lvl w:ilvl="6">
      <w:start w:val="1"/>
      <w:numFmt w:val="decimal"/>
      <w:lvlText w:val="%7."/>
      <w:lvlJc w:val="left"/>
      <w:pPr>
        <w:ind w:left="4623" w:hanging="360"/>
      </w:pPr>
      <w:rPr>
        <w:rFonts w:eastAsia="Times New Roman" w:cs="Times New Roman"/>
      </w:rPr>
    </w:lvl>
    <w:lvl w:ilvl="7">
      <w:start w:val="1"/>
      <w:numFmt w:val="lowerLetter"/>
      <w:lvlText w:val="%8."/>
      <w:lvlJc w:val="left"/>
      <w:pPr>
        <w:ind w:left="5343" w:hanging="360"/>
      </w:pPr>
      <w:rPr>
        <w:rFonts w:eastAsia="Times New Roman" w:cs="Times New Roman"/>
      </w:rPr>
    </w:lvl>
    <w:lvl w:ilvl="8">
      <w:start w:val="1"/>
      <w:numFmt w:val="lowerRoman"/>
      <w:lvlText w:val="%9."/>
      <w:lvlJc w:val="right"/>
      <w:pPr>
        <w:ind w:left="6063" w:hanging="180"/>
      </w:pPr>
      <w:rPr>
        <w:rFonts w:eastAsia="Times New Roman" w:cs="Times New Roman"/>
      </w:rPr>
    </w:lvl>
  </w:abstractNum>
  <w:abstractNum w:abstractNumId="7" w15:restartNumberingAfterBreak="0">
    <w:nsid w:val="465738E9"/>
    <w:multiLevelType w:val="multilevel"/>
    <w:tmpl w:val="00000001"/>
    <w:lvl w:ilvl="0">
      <w:start w:val="1"/>
      <w:numFmt w:val="decimal"/>
      <w:lvlText w:val="%1."/>
      <w:lvlJc w:val="left"/>
      <w:pPr>
        <w:ind w:left="643" w:hanging="360"/>
      </w:pPr>
      <w:rPr>
        <w:rFonts w:ascii="Times New Roman" w:eastAsia="Times New Roman" w:cs="Times New Roman"/>
      </w:rPr>
    </w:lvl>
    <w:lvl w:ilvl="1">
      <w:start w:val="1"/>
      <w:numFmt w:val="lowerLetter"/>
      <w:lvlText w:val="%2."/>
      <w:lvlJc w:val="left"/>
      <w:pPr>
        <w:ind w:left="1023" w:hanging="360"/>
      </w:pPr>
      <w:rPr>
        <w:rFonts w:eastAsia="Times New Roman" w:cs="Times New Roman"/>
      </w:rPr>
    </w:lvl>
    <w:lvl w:ilvl="2">
      <w:start w:val="1"/>
      <w:numFmt w:val="lowerRoman"/>
      <w:lvlText w:val="%3."/>
      <w:lvlJc w:val="right"/>
      <w:pPr>
        <w:ind w:left="1743" w:hanging="180"/>
      </w:pPr>
      <w:rPr>
        <w:rFonts w:eastAsia="Times New Roman" w:cs="Times New Roman"/>
      </w:rPr>
    </w:lvl>
    <w:lvl w:ilvl="3">
      <w:start w:val="1"/>
      <w:numFmt w:val="decimal"/>
      <w:lvlText w:val="%4."/>
      <w:lvlJc w:val="left"/>
      <w:pPr>
        <w:ind w:left="2463" w:hanging="360"/>
      </w:pPr>
      <w:rPr>
        <w:rFonts w:eastAsia="Times New Roman" w:cs="Times New Roman"/>
      </w:rPr>
    </w:lvl>
    <w:lvl w:ilvl="4">
      <w:start w:val="1"/>
      <w:numFmt w:val="lowerLetter"/>
      <w:lvlText w:val="%5."/>
      <w:lvlJc w:val="left"/>
      <w:pPr>
        <w:ind w:left="3183" w:hanging="360"/>
      </w:pPr>
      <w:rPr>
        <w:rFonts w:eastAsia="Times New Roman" w:cs="Times New Roman"/>
      </w:rPr>
    </w:lvl>
    <w:lvl w:ilvl="5">
      <w:start w:val="1"/>
      <w:numFmt w:val="lowerRoman"/>
      <w:lvlText w:val="%6."/>
      <w:lvlJc w:val="right"/>
      <w:pPr>
        <w:ind w:left="3903" w:hanging="180"/>
      </w:pPr>
      <w:rPr>
        <w:rFonts w:eastAsia="Times New Roman" w:cs="Times New Roman"/>
      </w:rPr>
    </w:lvl>
    <w:lvl w:ilvl="6">
      <w:start w:val="1"/>
      <w:numFmt w:val="decimal"/>
      <w:lvlText w:val="%7."/>
      <w:lvlJc w:val="left"/>
      <w:pPr>
        <w:ind w:left="4623" w:hanging="360"/>
      </w:pPr>
      <w:rPr>
        <w:rFonts w:eastAsia="Times New Roman" w:cs="Times New Roman"/>
      </w:rPr>
    </w:lvl>
    <w:lvl w:ilvl="7">
      <w:start w:val="1"/>
      <w:numFmt w:val="lowerLetter"/>
      <w:lvlText w:val="%8."/>
      <w:lvlJc w:val="left"/>
      <w:pPr>
        <w:ind w:left="5343" w:hanging="360"/>
      </w:pPr>
      <w:rPr>
        <w:rFonts w:eastAsia="Times New Roman" w:cs="Times New Roman"/>
      </w:rPr>
    </w:lvl>
    <w:lvl w:ilvl="8">
      <w:start w:val="1"/>
      <w:numFmt w:val="lowerRoman"/>
      <w:lvlText w:val="%9."/>
      <w:lvlJc w:val="right"/>
      <w:pPr>
        <w:ind w:left="6063" w:hanging="180"/>
      </w:pPr>
      <w:rPr>
        <w:rFonts w:eastAsia="Times New Roman" w:cs="Times New Roman"/>
      </w:rPr>
    </w:lvl>
  </w:abstractNum>
  <w:abstractNum w:abstractNumId="8" w15:restartNumberingAfterBreak="0">
    <w:nsid w:val="59194A1D"/>
    <w:multiLevelType w:val="multilevel"/>
    <w:tmpl w:val="00000001"/>
    <w:lvl w:ilvl="0">
      <w:start w:val="1"/>
      <w:numFmt w:val="decimal"/>
      <w:lvlText w:val="%1."/>
      <w:lvlJc w:val="left"/>
      <w:pPr>
        <w:ind w:left="643" w:hanging="360"/>
      </w:pPr>
      <w:rPr>
        <w:rFonts w:ascii="Times New Roman" w:eastAsia="Times New Roman" w:cs="Times New Roman"/>
      </w:rPr>
    </w:lvl>
    <w:lvl w:ilvl="1">
      <w:start w:val="1"/>
      <w:numFmt w:val="lowerLetter"/>
      <w:lvlText w:val="%2."/>
      <w:lvlJc w:val="left"/>
      <w:pPr>
        <w:ind w:left="1023" w:hanging="360"/>
      </w:pPr>
      <w:rPr>
        <w:rFonts w:eastAsia="Times New Roman" w:cs="Times New Roman"/>
      </w:rPr>
    </w:lvl>
    <w:lvl w:ilvl="2">
      <w:start w:val="1"/>
      <w:numFmt w:val="lowerRoman"/>
      <w:lvlText w:val="%3."/>
      <w:lvlJc w:val="right"/>
      <w:pPr>
        <w:ind w:left="1743" w:hanging="180"/>
      </w:pPr>
      <w:rPr>
        <w:rFonts w:eastAsia="Times New Roman" w:cs="Times New Roman"/>
      </w:rPr>
    </w:lvl>
    <w:lvl w:ilvl="3">
      <w:start w:val="1"/>
      <w:numFmt w:val="decimal"/>
      <w:lvlText w:val="%4."/>
      <w:lvlJc w:val="left"/>
      <w:pPr>
        <w:ind w:left="2463" w:hanging="360"/>
      </w:pPr>
      <w:rPr>
        <w:rFonts w:eastAsia="Times New Roman" w:cs="Times New Roman"/>
      </w:rPr>
    </w:lvl>
    <w:lvl w:ilvl="4">
      <w:start w:val="1"/>
      <w:numFmt w:val="lowerLetter"/>
      <w:lvlText w:val="%5."/>
      <w:lvlJc w:val="left"/>
      <w:pPr>
        <w:ind w:left="3183" w:hanging="360"/>
      </w:pPr>
      <w:rPr>
        <w:rFonts w:eastAsia="Times New Roman" w:cs="Times New Roman"/>
      </w:rPr>
    </w:lvl>
    <w:lvl w:ilvl="5">
      <w:start w:val="1"/>
      <w:numFmt w:val="lowerRoman"/>
      <w:lvlText w:val="%6."/>
      <w:lvlJc w:val="right"/>
      <w:pPr>
        <w:ind w:left="3903" w:hanging="180"/>
      </w:pPr>
      <w:rPr>
        <w:rFonts w:eastAsia="Times New Roman" w:cs="Times New Roman"/>
      </w:rPr>
    </w:lvl>
    <w:lvl w:ilvl="6">
      <w:start w:val="1"/>
      <w:numFmt w:val="decimal"/>
      <w:lvlText w:val="%7."/>
      <w:lvlJc w:val="left"/>
      <w:pPr>
        <w:ind w:left="4623" w:hanging="360"/>
      </w:pPr>
      <w:rPr>
        <w:rFonts w:eastAsia="Times New Roman" w:cs="Times New Roman"/>
      </w:rPr>
    </w:lvl>
    <w:lvl w:ilvl="7">
      <w:start w:val="1"/>
      <w:numFmt w:val="lowerLetter"/>
      <w:lvlText w:val="%8."/>
      <w:lvlJc w:val="left"/>
      <w:pPr>
        <w:ind w:left="5343" w:hanging="360"/>
      </w:pPr>
      <w:rPr>
        <w:rFonts w:eastAsia="Times New Roman" w:cs="Times New Roman"/>
      </w:rPr>
    </w:lvl>
    <w:lvl w:ilvl="8">
      <w:start w:val="1"/>
      <w:numFmt w:val="lowerRoman"/>
      <w:lvlText w:val="%9."/>
      <w:lvlJc w:val="right"/>
      <w:pPr>
        <w:ind w:left="6063" w:hanging="180"/>
      </w:pPr>
      <w:rPr>
        <w:rFonts w:eastAsia="Times New Roman" w:cs="Times New Roman"/>
      </w:rPr>
    </w:lvl>
  </w:abstractNum>
  <w:num w:numId="1" w16cid:durableId="119764810">
    <w:abstractNumId w:val="0"/>
  </w:num>
  <w:num w:numId="2" w16cid:durableId="1473256371">
    <w:abstractNumId w:val="1"/>
  </w:num>
  <w:num w:numId="3" w16cid:durableId="2000230571">
    <w:abstractNumId w:val="2"/>
  </w:num>
  <w:num w:numId="4" w16cid:durableId="617178296">
    <w:abstractNumId w:val="6"/>
  </w:num>
  <w:num w:numId="5" w16cid:durableId="1340350379">
    <w:abstractNumId w:val="3"/>
  </w:num>
  <w:num w:numId="6" w16cid:durableId="77674186">
    <w:abstractNumId w:val="7"/>
  </w:num>
  <w:num w:numId="7" w16cid:durableId="1159005411">
    <w:abstractNumId w:val="5"/>
  </w:num>
  <w:num w:numId="8" w16cid:durableId="334652603">
    <w:abstractNumId w:val="4"/>
  </w:num>
  <w:num w:numId="9" w16cid:durableId="186990349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defaultTabStop w:val="708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09AD"/>
    <w:rsid w:val="00000663"/>
    <w:rsid w:val="0002093D"/>
    <w:rsid w:val="000419A5"/>
    <w:rsid w:val="00062715"/>
    <w:rsid w:val="000E6CD6"/>
    <w:rsid w:val="001154DA"/>
    <w:rsid w:val="00117642"/>
    <w:rsid w:val="001206D8"/>
    <w:rsid w:val="00131974"/>
    <w:rsid w:val="001402D8"/>
    <w:rsid w:val="0015208C"/>
    <w:rsid w:val="00153DA0"/>
    <w:rsid w:val="00160A87"/>
    <w:rsid w:val="001E1C37"/>
    <w:rsid w:val="00216154"/>
    <w:rsid w:val="002263EA"/>
    <w:rsid w:val="00231859"/>
    <w:rsid w:val="00263955"/>
    <w:rsid w:val="002A4F21"/>
    <w:rsid w:val="002E3800"/>
    <w:rsid w:val="00316514"/>
    <w:rsid w:val="00360DE8"/>
    <w:rsid w:val="00375F1C"/>
    <w:rsid w:val="00382287"/>
    <w:rsid w:val="00416651"/>
    <w:rsid w:val="00426F35"/>
    <w:rsid w:val="00482CFD"/>
    <w:rsid w:val="00492C7A"/>
    <w:rsid w:val="004977E0"/>
    <w:rsid w:val="004C177B"/>
    <w:rsid w:val="004C43A0"/>
    <w:rsid w:val="004F39A8"/>
    <w:rsid w:val="00525096"/>
    <w:rsid w:val="00526AC1"/>
    <w:rsid w:val="0053298F"/>
    <w:rsid w:val="0054156F"/>
    <w:rsid w:val="00544B71"/>
    <w:rsid w:val="00580582"/>
    <w:rsid w:val="005A078C"/>
    <w:rsid w:val="005A0AD4"/>
    <w:rsid w:val="005B70F0"/>
    <w:rsid w:val="00673D58"/>
    <w:rsid w:val="00677E51"/>
    <w:rsid w:val="006934E1"/>
    <w:rsid w:val="006A3A76"/>
    <w:rsid w:val="006A448A"/>
    <w:rsid w:val="006B331C"/>
    <w:rsid w:val="006C5509"/>
    <w:rsid w:val="006E404E"/>
    <w:rsid w:val="006E4514"/>
    <w:rsid w:val="006F1513"/>
    <w:rsid w:val="007138B7"/>
    <w:rsid w:val="00776F87"/>
    <w:rsid w:val="007C0D62"/>
    <w:rsid w:val="007D3D2B"/>
    <w:rsid w:val="007D43D8"/>
    <w:rsid w:val="00823AD3"/>
    <w:rsid w:val="008307D3"/>
    <w:rsid w:val="00842A36"/>
    <w:rsid w:val="00883E88"/>
    <w:rsid w:val="008C40A5"/>
    <w:rsid w:val="008D5EC4"/>
    <w:rsid w:val="008E7531"/>
    <w:rsid w:val="008F3D01"/>
    <w:rsid w:val="009358E4"/>
    <w:rsid w:val="009D1905"/>
    <w:rsid w:val="009F3706"/>
    <w:rsid w:val="00A024FD"/>
    <w:rsid w:val="00A259A2"/>
    <w:rsid w:val="00A334D0"/>
    <w:rsid w:val="00A37C7A"/>
    <w:rsid w:val="00A41B4C"/>
    <w:rsid w:val="00A63A90"/>
    <w:rsid w:val="00AA39D8"/>
    <w:rsid w:val="00AB15F9"/>
    <w:rsid w:val="00AC14CF"/>
    <w:rsid w:val="00AE12CA"/>
    <w:rsid w:val="00B309AD"/>
    <w:rsid w:val="00B33C8A"/>
    <w:rsid w:val="00B72F4E"/>
    <w:rsid w:val="00BA0F5A"/>
    <w:rsid w:val="00C963CD"/>
    <w:rsid w:val="00CB56AC"/>
    <w:rsid w:val="00CD09E2"/>
    <w:rsid w:val="00D13A33"/>
    <w:rsid w:val="00D33CAA"/>
    <w:rsid w:val="00D368DF"/>
    <w:rsid w:val="00D52495"/>
    <w:rsid w:val="00D67602"/>
    <w:rsid w:val="00D853D3"/>
    <w:rsid w:val="00D920DE"/>
    <w:rsid w:val="00E2053E"/>
    <w:rsid w:val="00E258F1"/>
    <w:rsid w:val="00E418A3"/>
    <w:rsid w:val="00E4755E"/>
    <w:rsid w:val="00F10315"/>
    <w:rsid w:val="00F53884"/>
    <w:rsid w:val="00F83E1A"/>
    <w:rsid w:val="00FA4648"/>
    <w:rsid w:val="00FA48C2"/>
    <w:rsid w:val="00FB0ECA"/>
    <w:rsid w:val="00FB6C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80D96F7"/>
  <w14:defaultImageDpi w14:val="0"/>
  <w15:docId w15:val="{614FFA54-2829-4D3D-9FCA-7F0D7A853D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="Times New Roman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pPr>
      <w:suppressAutoHyphens/>
      <w:autoSpaceDE w:val="0"/>
      <w:autoSpaceDN w:val="0"/>
      <w:adjustRightInd w:val="0"/>
      <w:spacing w:after="200" w:line="276" w:lineRule="auto"/>
    </w:pPr>
    <w:rPr>
      <w:rFonts w:ascii="Calibri" w:eastAsia="Times New Roman" w:hAnsi="Liberation Serif" w:cs="Calibri"/>
      <w:kern w:val="1"/>
      <w:lang w:bidi="hi-IN"/>
    </w:rPr>
  </w:style>
  <w:style w:type="paragraph" w:styleId="Pealkiri1">
    <w:name w:val="heading 1"/>
    <w:basedOn w:val="Normaallaad"/>
    <w:link w:val="Pealkiri1Mrk"/>
    <w:uiPriority w:val="99"/>
    <w:qFormat/>
    <w:pPr>
      <w:keepNext/>
      <w:spacing w:before="240" w:after="60"/>
      <w:outlineLvl w:val="0"/>
    </w:pPr>
    <w:rPr>
      <w:rFonts w:ascii="Cambria" w:cs="Cambria"/>
      <w:b/>
      <w:bCs/>
      <w:sz w:val="32"/>
      <w:szCs w:val="32"/>
      <w:lang w:bidi="ar-SA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locked/>
    <w:rPr>
      <w:rFonts w:asciiTheme="majorHAnsi" w:eastAsiaTheme="majorEastAsia" w:hAnsiTheme="majorHAnsi" w:cs="Mangal"/>
      <w:b/>
      <w:bCs/>
      <w:kern w:val="32"/>
      <w:sz w:val="29"/>
      <w:szCs w:val="29"/>
      <w:lang w:bidi="hi-IN"/>
    </w:rPr>
  </w:style>
  <w:style w:type="character" w:customStyle="1" w:styleId="Pealkiri1Me4rk">
    <w:name w:val="Pealkiri 1 Mäe4rk"/>
    <w:basedOn w:val="Liguvaikefont"/>
    <w:uiPriority w:val="99"/>
    <w:rPr>
      <w:rFonts w:ascii="Cambria" w:eastAsia="Times New Roman" w:cs="Cambria"/>
      <w:b/>
      <w:bCs/>
      <w:sz w:val="32"/>
      <w:szCs w:val="32"/>
      <w:lang w:val="x-none" w:eastAsia="en-US"/>
    </w:rPr>
  </w:style>
  <w:style w:type="character" w:customStyle="1" w:styleId="JutumullitekstMe4rk">
    <w:name w:val="Jutumullitekst Mäe4rk"/>
    <w:basedOn w:val="Liguvaikefont"/>
    <w:uiPriority w:val="99"/>
    <w:rPr>
      <w:rFonts w:ascii="Tahoma" w:eastAsia="Times New Roman" w:cs="Tahoma"/>
      <w:sz w:val="16"/>
      <w:szCs w:val="16"/>
      <w:lang w:val="x-none" w:eastAsia="en-US"/>
    </w:rPr>
  </w:style>
  <w:style w:type="character" w:styleId="Kommentaariviide">
    <w:name w:val="annotation reference"/>
    <w:basedOn w:val="Liguvaikefont"/>
    <w:uiPriority w:val="99"/>
    <w:rPr>
      <w:rFonts w:eastAsia="Times New Roman" w:cs="Times New Roman"/>
      <w:sz w:val="16"/>
      <w:szCs w:val="16"/>
    </w:rPr>
  </w:style>
  <w:style w:type="character" w:customStyle="1" w:styleId="KommentaaritekstMe4rk">
    <w:name w:val="Kommentaari tekst Mäe4rk"/>
    <w:basedOn w:val="Liguvaikefont"/>
    <w:uiPriority w:val="99"/>
    <w:rPr>
      <w:rFonts w:eastAsia="Times New Roman" w:cs="Times New Roman"/>
    </w:rPr>
  </w:style>
  <w:style w:type="character" w:customStyle="1" w:styleId="KommentaariteemaMe4rk">
    <w:name w:val="Kommentaari teema Mäe4rk"/>
    <w:basedOn w:val="KommentaaritekstMe4rk"/>
    <w:uiPriority w:val="99"/>
    <w:rPr>
      <w:rFonts w:eastAsia="Times New Roman" w:cs="Times New Roman"/>
      <w:b/>
      <w:bCs/>
    </w:rPr>
  </w:style>
  <w:style w:type="character" w:customStyle="1" w:styleId="ListLabel1">
    <w:name w:val="ListLabel 1"/>
    <w:uiPriority w:val="99"/>
    <w:rPr>
      <w:rFonts w:eastAsia="Times New Roman"/>
    </w:rPr>
  </w:style>
  <w:style w:type="character" w:customStyle="1" w:styleId="ListLabel2">
    <w:name w:val="ListLabel 2"/>
    <w:uiPriority w:val="99"/>
    <w:rPr>
      <w:rFonts w:eastAsia="Times New Roman"/>
    </w:rPr>
  </w:style>
  <w:style w:type="character" w:customStyle="1" w:styleId="ListLabel3">
    <w:name w:val="ListLabel 3"/>
    <w:uiPriority w:val="99"/>
    <w:rPr>
      <w:rFonts w:eastAsia="Times New Roman"/>
    </w:rPr>
  </w:style>
  <w:style w:type="character" w:customStyle="1" w:styleId="ListLabel4">
    <w:name w:val="ListLabel 4"/>
    <w:uiPriority w:val="99"/>
    <w:rPr>
      <w:rFonts w:eastAsia="Times New Roman"/>
    </w:rPr>
  </w:style>
  <w:style w:type="character" w:customStyle="1" w:styleId="ListLabel5">
    <w:name w:val="ListLabel 5"/>
    <w:uiPriority w:val="99"/>
    <w:rPr>
      <w:rFonts w:eastAsia="Times New Roman"/>
    </w:rPr>
  </w:style>
  <w:style w:type="character" w:customStyle="1" w:styleId="ListLabel6">
    <w:name w:val="ListLabel 6"/>
    <w:uiPriority w:val="99"/>
    <w:rPr>
      <w:rFonts w:eastAsia="Times New Roman"/>
    </w:rPr>
  </w:style>
  <w:style w:type="character" w:customStyle="1" w:styleId="ListLabel7">
    <w:name w:val="ListLabel 7"/>
    <w:uiPriority w:val="99"/>
    <w:rPr>
      <w:rFonts w:eastAsia="Times New Roman"/>
    </w:rPr>
  </w:style>
  <w:style w:type="character" w:customStyle="1" w:styleId="ListLabel8">
    <w:name w:val="ListLabel 8"/>
    <w:uiPriority w:val="99"/>
    <w:rPr>
      <w:rFonts w:eastAsia="Times New Roman"/>
    </w:rPr>
  </w:style>
  <w:style w:type="character" w:customStyle="1" w:styleId="ListLabel9">
    <w:name w:val="ListLabel 9"/>
    <w:uiPriority w:val="99"/>
    <w:rPr>
      <w:rFonts w:eastAsia="Times New Roman"/>
    </w:rPr>
  </w:style>
  <w:style w:type="character" w:customStyle="1" w:styleId="ListLabel10">
    <w:name w:val="ListLabel 10"/>
    <w:uiPriority w:val="99"/>
    <w:rPr>
      <w:rFonts w:eastAsia="Times New Roman"/>
    </w:rPr>
  </w:style>
  <w:style w:type="character" w:customStyle="1" w:styleId="ListLabel11">
    <w:name w:val="ListLabel 11"/>
    <w:uiPriority w:val="99"/>
    <w:rPr>
      <w:rFonts w:eastAsia="Times New Roman"/>
    </w:rPr>
  </w:style>
  <w:style w:type="character" w:customStyle="1" w:styleId="ListLabel12">
    <w:name w:val="ListLabel 12"/>
    <w:uiPriority w:val="99"/>
    <w:rPr>
      <w:rFonts w:ascii="Times New Roman" w:eastAsia="Times New Roman"/>
    </w:rPr>
  </w:style>
  <w:style w:type="character" w:customStyle="1" w:styleId="ListLabel13">
    <w:name w:val="ListLabel 13"/>
    <w:uiPriority w:val="99"/>
    <w:rPr>
      <w:rFonts w:eastAsia="Times New Roman"/>
    </w:rPr>
  </w:style>
  <w:style w:type="character" w:customStyle="1" w:styleId="ListLabel14">
    <w:name w:val="ListLabel 14"/>
    <w:uiPriority w:val="99"/>
    <w:rPr>
      <w:rFonts w:eastAsia="Times New Roman"/>
    </w:rPr>
  </w:style>
  <w:style w:type="character" w:customStyle="1" w:styleId="ListLabel15">
    <w:name w:val="ListLabel 15"/>
    <w:uiPriority w:val="99"/>
    <w:rPr>
      <w:rFonts w:eastAsia="Times New Roman"/>
    </w:rPr>
  </w:style>
  <w:style w:type="character" w:customStyle="1" w:styleId="ListLabel16">
    <w:name w:val="ListLabel 16"/>
    <w:uiPriority w:val="99"/>
    <w:rPr>
      <w:rFonts w:eastAsia="Times New Roman"/>
    </w:rPr>
  </w:style>
  <w:style w:type="character" w:customStyle="1" w:styleId="ListLabel17">
    <w:name w:val="ListLabel 17"/>
    <w:uiPriority w:val="99"/>
    <w:rPr>
      <w:rFonts w:eastAsia="Times New Roman"/>
    </w:rPr>
  </w:style>
  <w:style w:type="character" w:customStyle="1" w:styleId="ListLabel18">
    <w:name w:val="ListLabel 18"/>
    <w:uiPriority w:val="99"/>
    <w:rPr>
      <w:rFonts w:eastAsia="Times New Roman"/>
    </w:rPr>
  </w:style>
  <w:style w:type="character" w:customStyle="1" w:styleId="ListLabel19">
    <w:name w:val="ListLabel 19"/>
    <w:uiPriority w:val="99"/>
    <w:rPr>
      <w:rFonts w:eastAsia="Times New Roman"/>
    </w:rPr>
  </w:style>
  <w:style w:type="character" w:customStyle="1" w:styleId="ListLabel20">
    <w:name w:val="ListLabel 20"/>
    <w:uiPriority w:val="99"/>
    <w:rPr>
      <w:rFonts w:eastAsia="Times New Roman"/>
    </w:rPr>
  </w:style>
  <w:style w:type="character" w:customStyle="1" w:styleId="ListLabel21">
    <w:name w:val="ListLabel 21"/>
    <w:uiPriority w:val="99"/>
    <w:rPr>
      <w:rFonts w:ascii="Times New Roman" w:eastAsia="Times New Roman"/>
    </w:rPr>
  </w:style>
  <w:style w:type="character" w:customStyle="1" w:styleId="ListLabel22">
    <w:name w:val="ListLabel 22"/>
    <w:uiPriority w:val="99"/>
    <w:rPr>
      <w:rFonts w:eastAsia="Times New Roman"/>
    </w:rPr>
  </w:style>
  <w:style w:type="character" w:customStyle="1" w:styleId="ListLabel23">
    <w:name w:val="ListLabel 23"/>
    <w:uiPriority w:val="99"/>
    <w:rPr>
      <w:rFonts w:eastAsia="Times New Roman"/>
    </w:rPr>
  </w:style>
  <w:style w:type="character" w:customStyle="1" w:styleId="ListLabel24">
    <w:name w:val="ListLabel 24"/>
    <w:uiPriority w:val="99"/>
    <w:rPr>
      <w:rFonts w:eastAsia="Times New Roman"/>
    </w:rPr>
  </w:style>
  <w:style w:type="character" w:customStyle="1" w:styleId="ListLabel25">
    <w:name w:val="ListLabel 25"/>
    <w:uiPriority w:val="99"/>
    <w:rPr>
      <w:rFonts w:eastAsia="Times New Roman"/>
    </w:rPr>
  </w:style>
  <w:style w:type="character" w:customStyle="1" w:styleId="ListLabel26">
    <w:name w:val="ListLabel 26"/>
    <w:uiPriority w:val="99"/>
    <w:rPr>
      <w:rFonts w:eastAsia="Times New Roman"/>
    </w:rPr>
  </w:style>
  <w:style w:type="character" w:customStyle="1" w:styleId="ListLabel27">
    <w:name w:val="ListLabel 27"/>
    <w:uiPriority w:val="99"/>
    <w:rPr>
      <w:rFonts w:eastAsia="Times New Roman"/>
    </w:rPr>
  </w:style>
  <w:style w:type="character" w:customStyle="1" w:styleId="ListLabel28">
    <w:name w:val="ListLabel 28"/>
    <w:uiPriority w:val="99"/>
    <w:rPr>
      <w:rFonts w:eastAsia="Times New Roman"/>
    </w:rPr>
  </w:style>
  <w:style w:type="character" w:customStyle="1" w:styleId="ListLabel29">
    <w:name w:val="ListLabel 29"/>
    <w:uiPriority w:val="99"/>
    <w:rPr>
      <w:rFonts w:eastAsia="Times New Roman"/>
    </w:rPr>
  </w:style>
  <w:style w:type="character" w:customStyle="1" w:styleId="ListLabel30">
    <w:name w:val="ListLabel 30"/>
    <w:uiPriority w:val="99"/>
    <w:rPr>
      <w:rFonts w:ascii="Times New Roman" w:eastAsia="Times New Roman"/>
    </w:rPr>
  </w:style>
  <w:style w:type="character" w:customStyle="1" w:styleId="ListLabel31">
    <w:name w:val="ListLabel 31"/>
    <w:uiPriority w:val="99"/>
    <w:rPr>
      <w:rFonts w:eastAsia="Times New Roman"/>
    </w:rPr>
  </w:style>
  <w:style w:type="character" w:customStyle="1" w:styleId="ListLabel32">
    <w:name w:val="ListLabel 32"/>
    <w:uiPriority w:val="99"/>
    <w:rPr>
      <w:rFonts w:eastAsia="Times New Roman"/>
    </w:rPr>
  </w:style>
  <w:style w:type="character" w:customStyle="1" w:styleId="ListLabel33">
    <w:name w:val="ListLabel 33"/>
    <w:uiPriority w:val="99"/>
    <w:rPr>
      <w:rFonts w:eastAsia="Times New Roman"/>
    </w:rPr>
  </w:style>
  <w:style w:type="character" w:customStyle="1" w:styleId="ListLabel34">
    <w:name w:val="ListLabel 34"/>
    <w:uiPriority w:val="99"/>
    <w:rPr>
      <w:rFonts w:eastAsia="Times New Roman"/>
    </w:rPr>
  </w:style>
  <w:style w:type="character" w:customStyle="1" w:styleId="ListLabel35">
    <w:name w:val="ListLabel 35"/>
    <w:uiPriority w:val="99"/>
    <w:rPr>
      <w:rFonts w:eastAsia="Times New Roman"/>
    </w:rPr>
  </w:style>
  <w:style w:type="character" w:customStyle="1" w:styleId="ListLabel36">
    <w:name w:val="ListLabel 36"/>
    <w:uiPriority w:val="99"/>
    <w:rPr>
      <w:rFonts w:eastAsia="Times New Roman"/>
    </w:rPr>
  </w:style>
  <w:style w:type="character" w:customStyle="1" w:styleId="ListLabel37">
    <w:name w:val="ListLabel 37"/>
    <w:uiPriority w:val="99"/>
    <w:rPr>
      <w:rFonts w:eastAsia="Times New Roman"/>
    </w:rPr>
  </w:style>
  <w:style w:type="character" w:customStyle="1" w:styleId="ListLabel38">
    <w:name w:val="ListLabel 38"/>
    <w:uiPriority w:val="99"/>
    <w:rPr>
      <w:rFonts w:eastAsia="Times New Roman"/>
    </w:rPr>
  </w:style>
  <w:style w:type="character" w:customStyle="1" w:styleId="ListLabel39">
    <w:name w:val="ListLabel 39"/>
    <w:uiPriority w:val="99"/>
    <w:rPr>
      <w:rFonts w:ascii="Times New Roman" w:eastAsia="Times New Roman"/>
    </w:rPr>
  </w:style>
  <w:style w:type="character" w:customStyle="1" w:styleId="ListLabel40">
    <w:name w:val="ListLabel 40"/>
    <w:uiPriority w:val="99"/>
    <w:rPr>
      <w:rFonts w:eastAsia="Times New Roman"/>
    </w:rPr>
  </w:style>
  <w:style w:type="character" w:customStyle="1" w:styleId="ListLabel41">
    <w:name w:val="ListLabel 41"/>
    <w:uiPriority w:val="99"/>
    <w:rPr>
      <w:rFonts w:eastAsia="Times New Roman"/>
    </w:rPr>
  </w:style>
  <w:style w:type="character" w:customStyle="1" w:styleId="ListLabel42">
    <w:name w:val="ListLabel 42"/>
    <w:uiPriority w:val="99"/>
    <w:rPr>
      <w:rFonts w:eastAsia="Times New Roman"/>
    </w:rPr>
  </w:style>
  <w:style w:type="character" w:customStyle="1" w:styleId="ListLabel43">
    <w:name w:val="ListLabel 43"/>
    <w:uiPriority w:val="99"/>
    <w:rPr>
      <w:rFonts w:eastAsia="Times New Roman"/>
    </w:rPr>
  </w:style>
  <w:style w:type="character" w:customStyle="1" w:styleId="ListLabel44">
    <w:name w:val="ListLabel 44"/>
    <w:uiPriority w:val="99"/>
    <w:rPr>
      <w:rFonts w:eastAsia="Times New Roman"/>
    </w:rPr>
  </w:style>
  <w:style w:type="character" w:customStyle="1" w:styleId="ListLabel45">
    <w:name w:val="ListLabel 45"/>
    <w:uiPriority w:val="99"/>
    <w:rPr>
      <w:rFonts w:eastAsia="Times New Roman"/>
    </w:rPr>
  </w:style>
  <w:style w:type="character" w:customStyle="1" w:styleId="ListLabel46">
    <w:name w:val="ListLabel 46"/>
    <w:uiPriority w:val="99"/>
    <w:rPr>
      <w:rFonts w:eastAsia="Times New Roman"/>
    </w:rPr>
  </w:style>
  <w:style w:type="character" w:customStyle="1" w:styleId="ListLabel47">
    <w:name w:val="ListLabel 47"/>
    <w:uiPriority w:val="99"/>
    <w:rPr>
      <w:rFonts w:eastAsia="Times New Roman"/>
    </w:rPr>
  </w:style>
  <w:style w:type="character" w:customStyle="1" w:styleId="ListLabel48">
    <w:name w:val="ListLabel 48"/>
    <w:uiPriority w:val="99"/>
    <w:rPr>
      <w:rFonts w:ascii="Times New Roman" w:eastAsia="Times New Roman"/>
    </w:rPr>
  </w:style>
  <w:style w:type="character" w:customStyle="1" w:styleId="ListLabel49">
    <w:name w:val="ListLabel 49"/>
    <w:uiPriority w:val="99"/>
    <w:rPr>
      <w:rFonts w:eastAsia="Times New Roman"/>
    </w:rPr>
  </w:style>
  <w:style w:type="character" w:customStyle="1" w:styleId="ListLabel50">
    <w:name w:val="ListLabel 50"/>
    <w:uiPriority w:val="99"/>
    <w:rPr>
      <w:rFonts w:eastAsia="Times New Roman"/>
    </w:rPr>
  </w:style>
  <w:style w:type="character" w:customStyle="1" w:styleId="ListLabel51">
    <w:name w:val="ListLabel 51"/>
    <w:uiPriority w:val="99"/>
    <w:rPr>
      <w:rFonts w:eastAsia="Times New Roman"/>
    </w:rPr>
  </w:style>
  <w:style w:type="character" w:customStyle="1" w:styleId="ListLabel52">
    <w:name w:val="ListLabel 52"/>
    <w:uiPriority w:val="99"/>
    <w:rPr>
      <w:rFonts w:eastAsia="Times New Roman"/>
    </w:rPr>
  </w:style>
  <w:style w:type="character" w:customStyle="1" w:styleId="ListLabel53">
    <w:name w:val="ListLabel 53"/>
    <w:uiPriority w:val="99"/>
    <w:rPr>
      <w:rFonts w:eastAsia="Times New Roman"/>
    </w:rPr>
  </w:style>
  <w:style w:type="character" w:customStyle="1" w:styleId="ListLabel54">
    <w:name w:val="ListLabel 54"/>
    <w:uiPriority w:val="99"/>
    <w:rPr>
      <w:rFonts w:eastAsia="Times New Roman"/>
    </w:rPr>
  </w:style>
  <w:style w:type="character" w:customStyle="1" w:styleId="ListLabel55">
    <w:name w:val="ListLabel 55"/>
    <w:uiPriority w:val="99"/>
    <w:rPr>
      <w:rFonts w:eastAsia="Times New Roman"/>
    </w:rPr>
  </w:style>
  <w:style w:type="character" w:customStyle="1" w:styleId="ListLabel56">
    <w:name w:val="ListLabel 56"/>
    <w:uiPriority w:val="99"/>
    <w:rPr>
      <w:rFonts w:eastAsia="Times New Roman"/>
    </w:rPr>
  </w:style>
  <w:style w:type="character" w:customStyle="1" w:styleId="ListLabel57">
    <w:name w:val="ListLabel 57"/>
    <w:uiPriority w:val="99"/>
    <w:rPr>
      <w:rFonts w:ascii="Times New Roman" w:eastAsia="Times New Roman"/>
    </w:rPr>
  </w:style>
  <w:style w:type="character" w:customStyle="1" w:styleId="ListLabel58">
    <w:name w:val="ListLabel 58"/>
    <w:uiPriority w:val="99"/>
    <w:rPr>
      <w:rFonts w:eastAsia="Times New Roman"/>
    </w:rPr>
  </w:style>
  <w:style w:type="character" w:customStyle="1" w:styleId="ListLabel59">
    <w:name w:val="ListLabel 59"/>
    <w:uiPriority w:val="99"/>
    <w:rPr>
      <w:rFonts w:eastAsia="Times New Roman"/>
    </w:rPr>
  </w:style>
  <w:style w:type="character" w:customStyle="1" w:styleId="ListLabel60">
    <w:name w:val="ListLabel 60"/>
    <w:uiPriority w:val="99"/>
    <w:rPr>
      <w:rFonts w:eastAsia="Times New Roman"/>
    </w:rPr>
  </w:style>
  <w:style w:type="character" w:customStyle="1" w:styleId="ListLabel61">
    <w:name w:val="ListLabel 61"/>
    <w:uiPriority w:val="99"/>
    <w:rPr>
      <w:rFonts w:eastAsia="Times New Roman"/>
    </w:rPr>
  </w:style>
  <w:style w:type="character" w:customStyle="1" w:styleId="ListLabel62">
    <w:name w:val="ListLabel 62"/>
    <w:uiPriority w:val="99"/>
    <w:rPr>
      <w:rFonts w:eastAsia="Times New Roman"/>
    </w:rPr>
  </w:style>
  <w:style w:type="character" w:customStyle="1" w:styleId="ListLabel63">
    <w:name w:val="ListLabel 63"/>
    <w:uiPriority w:val="99"/>
    <w:rPr>
      <w:rFonts w:eastAsia="Times New Roman"/>
    </w:rPr>
  </w:style>
  <w:style w:type="character" w:customStyle="1" w:styleId="ListLabel64">
    <w:name w:val="ListLabel 64"/>
    <w:uiPriority w:val="99"/>
    <w:rPr>
      <w:rFonts w:eastAsia="Times New Roman"/>
    </w:rPr>
  </w:style>
  <w:style w:type="character" w:customStyle="1" w:styleId="ListLabel65">
    <w:name w:val="ListLabel 65"/>
    <w:uiPriority w:val="99"/>
    <w:rPr>
      <w:rFonts w:eastAsia="Times New Roman"/>
    </w:rPr>
  </w:style>
  <w:style w:type="character" w:customStyle="1" w:styleId="ListLabel66">
    <w:name w:val="ListLabel 66"/>
    <w:uiPriority w:val="99"/>
    <w:rPr>
      <w:rFonts w:ascii="Times New Roman" w:eastAsia="Times New Roman"/>
    </w:rPr>
  </w:style>
  <w:style w:type="character" w:customStyle="1" w:styleId="ListLabel67">
    <w:name w:val="ListLabel 67"/>
    <w:uiPriority w:val="99"/>
    <w:rPr>
      <w:rFonts w:eastAsia="Times New Roman"/>
    </w:rPr>
  </w:style>
  <w:style w:type="character" w:customStyle="1" w:styleId="ListLabel68">
    <w:name w:val="ListLabel 68"/>
    <w:uiPriority w:val="99"/>
    <w:rPr>
      <w:rFonts w:eastAsia="Times New Roman"/>
    </w:rPr>
  </w:style>
  <w:style w:type="character" w:customStyle="1" w:styleId="ListLabel69">
    <w:name w:val="ListLabel 69"/>
    <w:uiPriority w:val="99"/>
    <w:rPr>
      <w:rFonts w:eastAsia="Times New Roman"/>
    </w:rPr>
  </w:style>
  <w:style w:type="character" w:customStyle="1" w:styleId="ListLabel70">
    <w:name w:val="ListLabel 70"/>
    <w:uiPriority w:val="99"/>
    <w:rPr>
      <w:rFonts w:eastAsia="Times New Roman"/>
    </w:rPr>
  </w:style>
  <w:style w:type="character" w:customStyle="1" w:styleId="ListLabel71">
    <w:name w:val="ListLabel 71"/>
    <w:uiPriority w:val="99"/>
    <w:rPr>
      <w:rFonts w:eastAsia="Times New Roman"/>
    </w:rPr>
  </w:style>
  <w:style w:type="character" w:customStyle="1" w:styleId="ListLabel72">
    <w:name w:val="ListLabel 72"/>
    <w:uiPriority w:val="99"/>
    <w:rPr>
      <w:rFonts w:eastAsia="Times New Roman"/>
    </w:rPr>
  </w:style>
  <w:style w:type="character" w:customStyle="1" w:styleId="ListLabel73">
    <w:name w:val="ListLabel 73"/>
    <w:uiPriority w:val="99"/>
    <w:rPr>
      <w:rFonts w:eastAsia="Times New Roman"/>
    </w:rPr>
  </w:style>
  <w:style w:type="character" w:customStyle="1" w:styleId="ListLabel74">
    <w:name w:val="ListLabel 74"/>
    <w:uiPriority w:val="99"/>
    <w:rPr>
      <w:rFonts w:eastAsia="Times New Roman"/>
    </w:rPr>
  </w:style>
  <w:style w:type="paragraph" w:styleId="Pealkiri">
    <w:name w:val="Title"/>
    <w:basedOn w:val="Normaallaad"/>
    <w:next w:val="Pf5hitekst"/>
    <w:link w:val="PealkiriMrk"/>
    <w:uiPriority w:val="99"/>
    <w:qFormat/>
    <w:pPr>
      <w:keepNext/>
      <w:spacing w:before="240" w:after="120"/>
    </w:pPr>
    <w:rPr>
      <w:rFonts w:ascii="Liberation Sans" w:cs="Liberation Sans"/>
      <w:sz w:val="28"/>
      <w:szCs w:val="28"/>
      <w:lang w:bidi="ar-SA"/>
    </w:rPr>
  </w:style>
  <w:style w:type="character" w:customStyle="1" w:styleId="PealkiriMrk">
    <w:name w:val="Pealkiri Märk"/>
    <w:basedOn w:val="Liguvaikefont"/>
    <w:link w:val="Pealkiri"/>
    <w:uiPriority w:val="10"/>
    <w:locked/>
    <w:rPr>
      <w:rFonts w:asciiTheme="majorHAnsi" w:eastAsiaTheme="majorEastAsia" w:hAnsiTheme="majorHAnsi" w:cs="Mangal"/>
      <w:b/>
      <w:bCs/>
      <w:kern w:val="28"/>
      <w:sz w:val="29"/>
      <w:szCs w:val="29"/>
      <w:lang w:bidi="hi-IN"/>
    </w:rPr>
  </w:style>
  <w:style w:type="paragraph" w:customStyle="1" w:styleId="Pf5hitekst">
    <w:name w:val="Põf5hitekst"/>
    <w:basedOn w:val="Normaallaad"/>
    <w:uiPriority w:val="99"/>
    <w:pPr>
      <w:spacing w:after="140"/>
    </w:pPr>
    <w:rPr>
      <w:lang w:bidi="ar-SA"/>
    </w:rPr>
  </w:style>
  <w:style w:type="paragraph" w:styleId="Loend">
    <w:name w:val="List"/>
    <w:basedOn w:val="Pf5hitekst"/>
    <w:uiPriority w:val="99"/>
  </w:style>
  <w:style w:type="paragraph" w:styleId="Pealdis">
    <w:name w:val="caption"/>
    <w:basedOn w:val="Normaallaad"/>
    <w:uiPriority w:val="99"/>
    <w:qFormat/>
    <w:pPr>
      <w:spacing w:before="120" w:after="120"/>
    </w:pPr>
    <w:rPr>
      <w:i/>
      <w:iCs/>
      <w:sz w:val="24"/>
      <w:szCs w:val="24"/>
      <w:lang w:bidi="ar-SA"/>
    </w:rPr>
  </w:style>
  <w:style w:type="paragraph" w:customStyle="1" w:styleId="Register">
    <w:name w:val="Register"/>
    <w:basedOn w:val="Normaallaad"/>
    <w:uiPriority w:val="99"/>
    <w:rPr>
      <w:lang w:bidi="ar-SA"/>
    </w:rPr>
  </w:style>
  <w:style w:type="paragraph" w:customStyle="1" w:styleId="DocumentMap">
    <w:name w:val="DocumentMap"/>
    <w:uiPriority w:val="99"/>
    <w:pPr>
      <w:suppressAutoHyphens/>
      <w:autoSpaceDE w:val="0"/>
      <w:autoSpaceDN w:val="0"/>
      <w:adjustRightInd w:val="0"/>
      <w:spacing w:after="0" w:line="240" w:lineRule="auto"/>
    </w:pPr>
    <w:rPr>
      <w:rFonts w:ascii="Calibri" w:eastAsia="Times New Roman" w:hAnsi="Liberation Serif" w:cs="Calibri"/>
      <w:kern w:val="1"/>
      <w:sz w:val="20"/>
      <w:szCs w:val="20"/>
      <w:lang w:bidi="hi-IN"/>
    </w:rPr>
  </w:style>
  <w:style w:type="table" w:styleId="Kontuurtabel">
    <w:name w:val="Table Grid"/>
    <w:basedOn w:val="Normaaltabel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Jutumullitekst">
    <w:name w:val="Balloon Text"/>
    <w:basedOn w:val="Normaallaad"/>
    <w:link w:val="JutumullitekstMrk"/>
    <w:uiPriority w:val="99"/>
    <w:rPr>
      <w:rFonts w:ascii="Tahoma" w:cs="Tahoma"/>
      <w:sz w:val="16"/>
      <w:szCs w:val="16"/>
      <w:lang w:bidi="ar-SA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locked/>
    <w:rPr>
      <w:rFonts w:ascii="Segoe UI" w:hAnsi="Segoe UI" w:cs="Mangal"/>
      <w:kern w:val="1"/>
      <w:sz w:val="16"/>
      <w:szCs w:val="16"/>
      <w:lang w:bidi="hi-IN"/>
    </w:rPr>
  </w:style>
  <w:style w:type="paragraph" w:styleId="Kommentaaritekst">
    <w:name w:val="annotation text"/>
    <w:basedOn w:val="Normaallaad"/>
    <w:link w:val="KommentaaritekstMrk"/>
    <w:uiPriority w:val="99"/>
    <w:rPr>
      <w:sz w:val="20"/>
      <w:szCs w:val="20"/>
      <w:lang w:bidi="ar-SA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locked/>
    <w:rPr>
      <w:rFonts w:ascii="Calibri" w:eastAsia="Times New Roman" w:hAnsi="Liberation Serif" w:cs="Mangal"/>
      <w:kern w:val="1"/>
      <w:sz w:val="18"/>
      <w:szCs w:val="18"/>
      <w:lang w:bidi="hi-IN"/>
    </w:rPr>
  </w:style>
  <w:style w:type="paragraph" w:styleId="Kommentaariteema">
    <w:name w:val="annotation subject"/>
    <w:basedOn w:val="Kommentaaritekst"/>
    <w:link w:val="KommentaariteemaMrk"/>
    <w:uiPriority w:val="99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locked/>
    <w:rPr>
      <w:rFonts w:ascii="Calibri" w:eastAsia="Times New Roman" w:hAnsi="Liberation Serif" w:cs="Mangal"/>
      <w:b/>
      <w:bCs/>
      <w:kern w:val="1"/>
      <w:sz w:val="18"/>
      <w:szCs w:val="18"/>
      <w:lang w:bidi="hi-IN"/>
    </w:rPr>
  </w:style>
  <w:style w:type="paragraph" w:styleId="Loendilik">
    <w:name w:val="List Paragraph"/>
    <w:basedOn w:val="Normaallaad"/>
    <w:uiPriority w:val="34"/>
    <w:qFormat/>
    <w:rsid w:val="00FB6C1D"/>
    <w:pPr>
      <w:ind w:left="720"/>
      <w:contextualSpacing/>
    </w:pPr>
    <w:rPr>
      <w:rFonts w:cs="Mangal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0ED728-130A-405E-BEDB-CB01F72E29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294</TotalTime>
  <Pages>3</Pages>
  <Words>432</Words>
  <Characters>2510</Characters>
  <Application>Microsoft Office Word</Application>
  <DocSecurity>0</DocSecurity>
  <Lines>20</Lines>
  <Paragraphs>5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SMIT</Company>
  <LinksUpToDate>false</LinksUpToDate>
  <CharactersWithSpaces>2937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Karin Viitmaa</dc:creator>
  <cp:keywords/>
  <dc:description/>
  <cp:lastModifiedBy>Jegor Tsumakov</cp:lastModifiedBy>
  <cp:revision>32</cp:revision>
  <cp:lastPrinted>2020-11-23T07:01:00Z</cp:lastPrinted>
  <dcterms:created xsi:type="dcterms:W3CDTF">2024-01-23T06:57:00Z</dcterms:created>
  <dcterms:modified xsi:type="dcterms:W3CDTF">2025-12-02T08:38:00Z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perator">
    <vt:lpwstr>Heigo Olu</vt:lpwstr>
  </property>
</Properties>
</file>